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D1E4C6" w14:textId="6CCE1CF1" w:rsidR="00402AFA" w:rsidRDefault="00402AFA" w:rsidP="00402AFA">
      <w:pPr>
        <w:tabs>
          <w:tab w:val="left" w:pos="4170"/>
        </w:tabs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  <w:lang w:eastAsia="pl-PL"/>
        </w:rPr>
        <w:drawing>
          <wp:inline distT="0" distB="0" distL="0" distR="0" wp14:anchorId="3A3937B2" wp14:editId="401A821A">
            <wp:extent cx="1920240" cy="798830"/>
            <wp:effectExtent l="0" t="0" r="3810" b="127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A3539E8" w14:textId="78091B3E" w:rsidR="00387FF1" w:rsidRPr="00512AF7" w:rsidRDefault="00387FF1" w:rsidP="00402AFA">
      <w:pPr>
        <w:tabs>
          <w:tab w:val="left" w:pos="4170"/>
        </w:tabs>
        <w:jc w:val="center"/>
        <w:rPr>
          <w:rFonts w:ascii="Arial" w:hAnsi="Arial" w:cs="Arial"/>
          <w:b/>
          <w:sz w:val="32"/>
          <w:szCs w:val="32"/>
        </w:rPr>
      </w:pPr>
    </w:p>
    <w:p w14:paraId="36FB3526" w14:textId="77777777" w:rsidR="00387FF1" w:rsidRPr="00512AF7" w:rsidRDefault="00387FF1" w:rsidP="00387FF1">
      <w:pPr>
        <w:rPr>
          <w:rFonts w:ascii="Arial" w:hAnsi="Arial" w:cs="Arial"/>
          <w:b/>
          <w:sz w:val="32"/>
          <w:szCs w:val="32"/>
        </w:rPr>
      </w:pPr>
    </w:p>
    <w:p w14:paraId="5E32D1AA" w14:textId="77777777" w:rsidR="00387FF1" w:rsidRPr="00512AF7" w:rsidRDefault="00387FF1" w:rsidP="00387FF1">
      <w:pPr>
        <w:jc w:val="center"/>
        <w:rPr>
          <w:rFonts w:ascii="Arial" w:hAnsi="Arial" w:cs="Arial"/>
          <w:b/>
          <w:sz w:val="32"/>
          <w:szCs w:val="32"/>
        </w:rPr>
      </w:pPr>
      <w:r w:rsidRPr="00512AF7">
        <w:rPr>
          <w:rFonts w:ascii="Arial" w:hAnsi="Arial" w:cs="Arial"/>
          <w:b/>
          <w:sz w:val="32"/>
          <w:szCs w:val="32"/>
        </w:rPr>
        <w:t xml:space="preserve">Regulamin </w:t>
      </w:r>
      <w:r w:rsidR="002A5B39">
        <w:rPr>
          <w:rFonts w:ascii="Arial" w:hAnsi="Arial" w:cs="Arial"/>
          <w:b/>
          <w:sz w:val="32"/>
          <w:szCs w:val="32"/>
        </w:rPr>
        <w:t>p</w:t>
      </w:r>
      <w:r w:rsidRPr="00512AF7">
        <w:rPr>
          <w:rFonts w:ascii="Arial" w:hAnsi="Arial" w:cs="Arial"/>
          <w:b/>
          <w:sz w:val="32"/>
          <w:szCs w:val="32"/>
        </w:rPr>
        <w:t xml:space="preserve">ostępowania </w:t>
      </w:r>
    </w:p>
    <w:p w14:paraId="3EC46970" w14:textId="77777777" w:rsidR="00CB3F54" w:rsidRDefault="00387FF1" w:rsidP="00387FF1">
      <w:pPr>
        <w:jc w:val="center"/>
        <w:rPr>
          <w:rFonts w:ascii="Arial" w:hAnsi="Arial" w:cs="Arial"/>
          <w:b/>
          <w:sz w:val="32"/>
          <w:szCs w:val="32"/>
        </w:rPr>
      </w:pPr>
      <w:r w:rsidRPr="00C76301">
        <w:rPr>
          <w:rFonts w:ascii="Arial" w:hAnsi="Arial" w:cs="Arial"/>
          <w:b/>
          <w:sz w:val="32"/>
          <w:szCs w:val="32"/>
        </w:rPr>
        <w:t>na</w:t>
      </w:r>
      <w:r w:rsidR="00C76301" w:rsidRPr="00C76301">
        <w:rPr>
          <w:rFonts w:ascii="Arial" w:hAnsi="Arial" w:cs="Arial"/>
          <w:b/>
          <w:sz w:val="32"/>
          <w:szCs w:val="32"/>
        </w:rPr>
        <w:t>:</w:t>
      </w:r>
      <w:r w:rsidRPr="00C76301">
        <w:rPr>
          <w:rFonts w:ascii="Arial" w:hAnsi="Arial" w:cs="Arial"/>
          <w:b/>
          <w:sz w:val="32"/>
          <w:szCs w:val="32"/>
        </w:rPr>
        <w:t xml:space="preserve"> </w:t>
      </w:r>
    </w:p>
    <w:p w14:paraId="2647CB88" w14:textId="10C70982" w:rsidR="00C76301" w:rsidRDefault="00CB3F54" w:rsidP="00387FF1">
      <w:pPr>
        <w:jc w:val="center"/>
        <w:rPr>
          <w:rFonts w:ascii="Arial" w:hAnsi="Arial" w:cs="Arial"/>
          <w:b/>
          <w:i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„W</w:t>
      </w:r>
      <w:r w:rsidRPr="00CB3F54">
        <w:rPr>
          <w:rFonts w:ascii="Arial" w:hAnsi="Arial" w:cs="Arial"/>
          <w:b/>
          <w:i/>
          <w:sz w:val="32"/>
          <w:szCs w:val="32"/>
        </w:rPr>
        <w:t>ykonanie kompletnej dokumentacji projektowej rozbudowy systemu sygnalizacji pożaru (SSP) w budynku przy ul. Grobla 15 w Poznaniu wraz z uzyskaniem decyzji pozwolenia na budowę</w:t>
      </w:r>
      <w:r>
        <w:rPr>
          <w:rFonts w:ascii="Arial" w:hAnsi="Arial" w:cs="Arial"/>
          <w:b/>
          <w:i/>
          <w:sz w:val="32"/>
          <w:szCs w:val="32"/>
        </w:rPr>
        <w:t>”</w:t>
      </w:r>
    </w:p>
    <w:p w14:paraId="01EFFB0D" w14:textId="317873E5" w:rsidR="00C76301" w:rsidRPr="009623AC" w:rsidRDefault="00C76301" w:rsidP="00C76301">
      <w:pPr>
        <w:jc w:val="center"/>
        <w:rPr>
          <w:rFonts w:ascii="Arial" w:hAnsi="Arial" w:cs="Arial"/>
          <w:b/>
          <w:sz w:val="32"/>
          <w:szCs w:val="32"/>
        </w:rPr>
      </w:pPr>
      <w:r w:rsidRPr="009623AC">
        <w:rPr>
          <w:rFonts w:ascii="Arial" w:hAnsi="Arial" w:cs="Arial"/>
          <w:b/>
          <w:sz w:val="32"/>
          <w:szCs w:val="32"/>
        </w:rPr>
        <w:t>CRZ</w:t>
      </w:r>
      <w:r w:rsidRPr="00E8223E">
        <w:rPr>
          <w:rFonts w:ascii="Arial" w:hAnsi="Arial" w:cs="Arial"/>
          <w:b/>
          <w:sz w:val="32"/>
          <w:szCs w:val="32"/>
        </w:rPr>
        <w:t xml:space="preserve">:  </w:t>
      </w:r>
      <w:r w:rsidR="00AB12FC" w:rsidRPr="00AB12FC">
        <w:rPr>
          <w:rFonts w:ascii="Arial" w:hAnsi="Arial" w:cs="Arial"/>
          <w:b/>
          <w:bCs/>
          <w:sz w:val="32"/>
          <w:szCs w:val="32"/>
        </w:rPr>
        <w:t>NP/OD/25/2089/OD/BAOW</w:t>
      </w:r>
    </w:p>
    <w:p w14:paraId="1155C21A" w14:textId="77777777" w:rsidR="00387FF1" w:rsidRPr="00512AF7" w:rsidRDefault="00387FF1" w:rsidP="00387FF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2042069" w14:textId="77777777" w:rsidR="00387FF1" w:rsidRPr="00512AF7" w:rsidRDefault="00387FF1" w:rsidP="00387FF1">
      <w:pPr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="Arial" w:hAnsi="Arial" w:cs="Arial"/>
          <w:sz w:val="20"/>
          <w:szCs w:val="20"/>
        </w:rPr>
      </w:pPr>
    </w:p>
    <w:p w14:paraId="135C2221" w14:textId="77777777" w:rsidR="00387FF1" w:rsidRPr="0055073B" w:rsidRDefault="00387FF1" w:rsidP="0055073B">
      <w:pPr>
        <w:autoSpaceDE w:val="0"/>
        <w:autoSpaceDN w:val="0"/>
        <w:adjustRightInd w:val="0"/>
        <w:spacing w:after="0" w:line="360" w:lineRule="auto"/>
        <w:ind w:left="851" w:hanging="851"/>
        <w:rPr>
          <w:rFonts w:ascii="Arial" w:hAnsi="Arial" w:cs="Arial"/>
          <w:color w:val="FF0000"/>
          <w:sz w:val="56"/>
          <w:szCs w:val="56"/>
        </w:rPr>
      </w:pPr>
    </w:p>
    <w:p w14:paraId="1DE85E72" w14:textId="24E63AAB" w:rsidR="00C76301" w:rsidRPr="0055073B" w:rsidRDefault="0055073B" w:rsidP="0055073B">
      <w:pPr>
        <w:spacing w:after="120"/>
        <w:ind w:left="2380" w:firstLine="340"/>
        <w:rPr>
          <w:rFonts w:ascii="Arial" w:hAnsi="Arial" w:cs="Arial"/>
          <w:color w:val="FF0000"/>
          <w:sz w:val="56"/>
          <w:szCs w:val="56"/>
        </w:rPr>
      </w:pPr>
      <w:r w:rsidRPr="0055073B">
        <w:rPr>
          <w:rFonts w:ascii="Arial" w:hAnsi="Arial" w:cs="Arial"/>
          <w:color w:val="FF0000"/>
          <w:sz w:val="56"/>
          <w:szCs w:val="56"/>
        </w:rPr>
        <w:t>ZAŁĄCZNIKI EDYTOWALNE</w:t>
      </w:r>
    </w:p>
    <w:p w14:paraId="7BA32DA6" w14:textId="0CE10776" w:rsidR="006013B4" w:rsidRDefault="00C76301" w:rsidP="00BF59CA">
      <w:pPr>
        <w:tabs>
          <w:tab w:val="left" w:pos="669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3DB3FB6D" w14:textId="77777777" w:rsidR="0004560C" w:rsidRDefault="0004560C" w:rsidP="0004560C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637B377D" w14:textId="77777777" w:rsidR="00402AFA" w:rsidRDefault="00402AFA" w:rsidP="0069384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66B6B44D" w14:textId="77777777" w:rsidR="00402AFA" w:rsidRDefault="00402AFA" w:rsidP="0069384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376D6D2E" w14:textId="77777777" w:rsidR="005D3671" w:rsidRDefault="005D3671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01E84242" w14:textId="77777777" w:rsidR="005D3671" w:rsidRDefault="005D3671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04AA4B9C" w14:textId="5D9A4185" w:rsidR="005D3671" w:rsidRDefault="005D3671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01D08561" w14:textId="37998998" w:rsidR="0055073B" w:rsidRDefault="0055073B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18405E45" w14:textId="786D4392" w:rsidR="0055073B" w:rsidRDefault="0055073B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12C63552" w14:textId="58F8593D" w:rsidR="0055073B" w:rsidRDefault="0055073B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4A8459D1" w14:textId="52768CE7" w:rsidR="0055073B" w:rsidRDefault="0055073B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29085BED" w14:textId="40BB5D0D" w:rsidR="0055073B" w:rsidRDefault="0055073B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6EEDA046" w14:textId="2D2A947E" w:rsidR="0055073B" w:rsidRDefault="0055073B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558F7160" w14:textId="77777777" w:rsidR="0055073B" w:rsidRDefault="0055073B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2E56B8CC" w14:textId="77777777" w:rsidR="00691FD9" w:rsidRDefault="00691FD9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19B0EB02" w14:textId="77777777" w:rsidR="00691FD9" w:rsidRDefault="00691FD9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169D30AC" w14:textId="77777777" w:rsidR="00C56E92" w:rsidRDefault="00C56E92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16B39CF7" w14:textId="487F9B13" w:rsidR="00402AFA" w:rsidRDefault="00C76301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CF2B30">
        <w:rPr>
          <w:rFonts w:ascii="Arial" w:hAnsi="Arial" w:cs="Arial"/>
          <w:sz w:val="20"/>
          <w:szCs w:val="20"/>
        </w:rPr>
        <w:t xml:space="preserve">Warszawa, </w:t>
      </w:r>
      <w:r w:rsidRPr="003573E0">
        <w:rPr>
          <w:rFonts w:ascii="Arial" w:hAnsi="Arial" w:cs="Arial"/>
          <w:sz w:val="20"/>
          <w:szCs w:val="20"/>
        </w:rPr>
        <w:t xml:space="preserve">dnia </w:t>
      </w:r>
      <w:r w:rsidR="00D802D3">
        <w:rPr>
          <w:rFonts w:ascii="Arial" w:hAnsi="Arial" w:cs="Arial"/>
          <w:sz w:val="20"/>
          <w:szCs w:val="20"/>
        </w:rPr>
        <w:t>27.</w:t>
      </w:r>
      <w:r w:rsidR="0081736E">
        <w:rPr>
          <w:rFonts w:ascii="Arial" w:hAnsi="Arial" w:cs="Arial"/>
          <w:sz w:val="20"/>
          <w:szCs w:val="20"/>
        </w:rPr>
        <w:t>11.</w:t>
      </w:r>
      <w:r w:rsidR="002E4CFD" w:rsidRPr="003573E0">
        <w:rPr>
          <w:rFonts w:ascii="Arial" w:hAnsi="Arial" w:cs="Arial"/>
          <w:sz w:val="20"/>
          <w:szCs w:val="20"/>
        </w:rPr>
        <w:t>2025</w:t>
      </w:r>
      <w:r w:rsidRPr="003573E0">
        <w:rPr>
          <w:rFonts w:ascii="Arial" w:hAnsi="Arial" w:cs="Arial"/>
          <w:sz w:val="20"/>
          <w:szCs w:val="20"/>
        </w:rPr>
        <w:t xml:space="preserve"> r.</w:t>
      </w:r>
    </w:p>
    <w:p w14:paraId="7B1C9E2E" w14:textId="77777777" w:rsidR="00CB3F54" w:rsidRDefault="00CB3F54" w:rsidP="00402AF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4589A34C" w14:textId="318BE8D0" w:rsidR="00387FF1" w:rsidRPr="00C76301" w:rsidRDefault="0055073B" w:rsidP="00387FF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lastRenderedPageBreak/>
        <w:t xml:space="preserve"> </w:t>
      </w:r>
      <w:r w:rsidR="00387FF1" w:rsidRPr="00C76301">
        <w:rPr>
          <w:rFonts w:ascii="Arial" w:hAnsi="Arial" w:cs="Arial"/>
          <w:sz w:val="20"/>
          <w:szCs w:val="20"/>
        </w:rPr>
        <w:t>[</w:t>
      </w:r>
      <w:r w:rsidR="00387FF1" w:rsidRPr="00C76301">
        <w:rPr>
          <w:rFonts w:ascii="Arial" w:hAnsi="Arial" w:cs="Arial"/>
          <w:b/>
          <w:sz w:val="20"/>
          <w:szCs w:val="20"/>
        </w:rPr>
        <w:t>Załącznik nr 2</w:t>
      </w:r>
      <w:r w:rsidR="00387FF1" w:rsidRPr="00C76301">
        <w:rPr>
          <w:rFonts w:ascii="Arial" w:hAnsi="Arial" w:cs="Arial"/>
          <w:sz w:val="20"/>
          <w:szCs w:val="20"/>
        </w:rPr>
        <w:t xml:space="preserve"> do Regulaminu </w:t>
      </w:r>
      <w:r w:rsidR="008221BB" w:rsidRPr="00C76301">
        <w:rPr>
          <w:rFonts w:ascii="Arial" w:hAnsi="Arial" w:cs="Arial"/>
          <w:sz w:val="20"/>
          <w:szCs w:val="20"/>
        </w:rPr>
        <w:t>p</w:t>
      </w:r>
      <w:r w:rsidR="00387FF1" w:rsidRPr="00C76301">
        <w:rPr>
          <w:rFonts w:ascii="Arial" w:hAnsi="Arial" w:cs="Arial"/>
          <w:sz w:val="20"/>
          <w:szCs w:val="20"/>
        </w:rPr>
        <w:t>ostępowania]</w:t>
      </w:r>
    </w:p>
    <w:p w14:paraId="5DF24200" w14:textId="309187C0" w:rsidR="00387FF1" w:rsidRDefault="00387FF1" w:rsidP="00387FF1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64A26">
        <w:rPr>
          <w:rFonts w:ascii="Arial" w:hAnsi="Arial" w:cs="Arial"/>
          <w:b/>
          <w:sz w:val="20"/>
          <w:szCs w:val="20"/>
        </w:rPr>
        <w:t>FORMULARZ OFERTOWY</w:t>
      </w:r>
    </w:p>
    <w:tbl>
      <w:tblPr>
        <w:tblW w:w="907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387FF1" w:rsidRPr="00C76301" w14:paraId="3714C3B5" w14:textId="77777777" w:rsidTr="00387FF1">
        <w:trPr>
          <w:cantSplit/>
          <w:trHeight w:hRule="exact" w:val="530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373C3FE5" w14:textId="48098AED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Dane Wykonawcy</w:t>
            </w:r>
            <w:r w:rsidR="003D416E"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*</w:t>
            </w: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6BF65B" w14:textId="77777777" w:rsidR="00387FF1" w:rsidRPr="00C76301" w:rsidRDefault="00387FF1" w:rsidP="00387FF1">
            <w:pPr>
              <w:spacing w:after="0" w:line="240" w:lineRule="auto"/>
              <w:ind w:left="497" w:right="1064" w:firstLine="497"/>
              <w:rPr>
                <w:rFonts w:ascii="Arial" w:hAnsi="Arial" w:cs="Arial"/>
                <w:sz w:val="20"/>
                <w:szCs w:val="20"/>
              </w:rPr>
            </w:pPr>
          </w:p>
          <w:p w14:paraId="51D6C372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3D7F8320" w14:textId="77777777" w:rsidTr="00387FF1">
        <w:trPr>
          <w:cantSplit/>
          <w:trHeight w:hRule="exact" w:val="870"/>
          <w:jc w:val="center"/>
        </w:trPr>
        <w:tc>
          <w:tcPr>
            <w:tcW w:w="35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32A4C1A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75A722A0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kod, miejscowość </w:t>
            </w:r>
          </w:p>
          <w:p w14:paraId="27E83BFA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ulica, nr lokalu</w:t>
            </w:r>
          </w:p>
          <w:p w14:paraId="1351B65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5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CE181A" w14:textId="77777777" w:rsidR="00387FF1" w:rsidRPr="00C76301" w:rsidRDefault="00387FF1" w:rsidP="00387FF1">
            <w:pPr>
              <w:spacing w:after="0" w:line="240" w:lineRule="auto"/>
              <w:ind w:right="106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65201810" w14:textId="77777777" w:rsidTr="00387FF1">
        <w:trPr>
          <w:cantSplit/>
          <w:trHeight w:val="340"/>
          <w:jc w:val="center"/>
        </w:trPr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5FD628C2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Nr telefonu: 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35E674EA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5DBA1E6F" w14:textId="77777777" w:rsidTr="00387FF1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6461373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E-mail: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13565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6AFC7752" w14:textId="77777777" w:rsidTr="00387FF1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482E71C0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REGON: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EA77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6C29A1D4" w14:textId="77777777" w:rsidTr="00387FF1">
        <w:trPr>
          <w:cantSplit/>
          <w:trHeight w:val="340"/>
          <w:jc w:val="center"/>
        </w:trPr>
        <w:tc>
          <w:tcPr>
            <w:tcW w:w="355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0070C0"/>
            <w:vAlign w:val="center"/>
          </w:tcPr>
          <w:p w14:paraId="727A69DD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NIP: </w:t>
            </w:r>
          </w:p>
        </w:tc>
        <w:tc>
          <w:tcPr>
            <w:tcW w:w="552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C44D6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44A330" w14:textId="1C6371FB" w:rsidR="003D416E" w:rsidRPr="004A2432" w:rsidRDefault="003D416E" w:rsidP="008D37D9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A2432">
        <w:rPr>
          <w:rFonts w:ascii="Arial" w:hAnsi="Arial" w:cs="Arial"/>
          <w:sz w:val="20"/>
          <w:szCs w:val="20"/>
        </w:rPr>
        <w:t>*W przypadku złożenia oferty wspólnej należy zaznaczyć, kto jest liderem i podmiotem upoważnionym do reprezentowania pozostałych</w:t>
      </w:r>
      <w:r w:rsidR="009A34B3" w:rsidRPr="004A2432">
        <w:rPr>
          <w:rFonts w:ascii="Arial" w:hAnsi="Arial" w:cs="Arial"/>
          <w:sz w:val="20"/>
          <w:szCs w:val="20"/>
        </w:rPr>
        <w:t xml:space="preserve"> Wykonawców wspólnie ubiegających się o zakup</w:t>
      </w:r>
      <w:r w:rsidRPr="004A2432">
        <w:rPr>
          <w:rFonts w:ascii="Arial" w:hAnsi="Arial" w:cs="Arial"/>
          <w:sz w:val="20"/>
          <w:szCs w:val="20"/>
        </w:rPr>
        <w:t xml:space="preserve">. </w:t>
      </w:r>
    </w:p>
    <w:p w14:paraId="62BF4295" w14:textId="77777777" w:rsidR="00387FF1" w:rsidRPr="00C76301" w:rsidRDefault="00387FF1" w:rsidP="00AC51E7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Arial" w:hAnsi="Arial" w:cs="Arial"/>
          <w:b/>
          <w:sz w:val="20"/>
          <w:szCs w:val="20"/>
        </w:rPr>
      </w:pPr>
    </w:p>
    <w:p w14:paraId="5E6A2797" w14:textId="77777777" w:rsidR="00387FF1" w:rsidRPr="00C76301" w:rsidRDefault="00387FF1" w:rsidP="00387FF1">
      <w:pPr>
        <w:autoSpaceDE w:val="0"/>
        <w:autoSpaceDN w:val="0"/>
        <w:adjustRightInd w:val="0"/>
        <w:spacing w:after="0" w:line="240" w:lineRule="auto"/>
        <w:ind w:left="4820"/>
        <w:rPr>
          <w:rFonts w:ascii="Arial" w:hAnsi="Arial" w:cs="Arial"/>
          <w:b/>
          <w:sz w:val="20"/>
          <w:szCs w:val="20"/>
        </w:rPr>
      </w:pPr>
      <w:r w:rsidRPr="00C76301">
        <w:rPr>
          <w:rFonts w:ascii="Arial" w:hAnsi="Arial" w:cs="Arial"/>
          <w:b/>
          <w:sz w:val="20"/>
          <w:szCs w:val="20"/>
        </w:rPr>
        <w:t>PGNiG Obrót Detaliczny sp. z o.o.</w:t>
      </w:r>
    </w:p>
    <w:p w14:paraId="297DC76A" w14:textId="77777777" w:rsidR="00387FF1" w:rsidRPr="00C76301" w:rsidRDefault="00387FF1" w:rsidP="00387FF1">
      <w:pPr>
        <w:autoSpaceDE w:val="0"/>
        <w:autoSpaceDN w:val="0"/>
        <w:adjustRightInd w:val="0"/>
        <w:spacing w:after="0" w:line="240" w:lineRule="auto"/>
        <w:ind w:left="4820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ul. </w:t>
      </w:r>
      <w:r w:rsidR="0048409F" w:rsidRPr="00C76301">
        <w:rPr>
          <w:rFonts w:ascii="Arial" w:hAnsi="Arial" w:cs="Arial"/>
          <w:sz w:val="20"/>
          <w:szCs w:val="20"/>
        </w:rPr>
        <w:t>Jana Kazimierza 3</w:t>
      </w:r>
      <w:r w:rsidRPr="00C76301">
        <w:rPr>
          <w:rFonts w:ascii="Arial" w:hAnsi="Arial" w:cs="Arial"/>
          <w:sz w:val="20"/>
          <w:szCs w:val="20"/>
        </w:rPr>
        <w:t>,</w:t>
      </w:r>
    </w:p>
    <w:p w14:paraId="5957F523" w14:textId="77777777" w:rsidR="00387FF1" w:rsidRPr="00C76301" w:rsidRDefault="00387FF1" w:rsidP="00387FF1">
      <w:pPr>
        <w:autoSpaceDE w:val="0"/>
        <w:autoSpaceDN w:val="0"/>
        <w:adjustRightInd w:val="0"/>
        <w:spacing w:after="0" w:line="240" w:lineRule="auto"/>
        <w:ind w:left="4820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01-</w:t>
      </w:r>
      <w:r w:rsidR="0048409F" w:rsidRPr="00C76301">
        <w:rPr>
          <w:rFonts w:ascii="Arial" w:hAnsi="Arial" w:cs="Arial"/>
          <w:sz w:val="20"/>
          <w:szCs w:val="20"/>
        </w:rPr>
        <w:t xml:space="preserve">248 </w:t>
      </w:r>
      <w:r w:rsidRPr="00C76301">
        <w:rPr>
          <w:rFonts w:ascii="Arial" w:hAnsi="Arial" w:cs="Arial"/>
          <w:sz w:val="20"/>
          <w:szCs w:val="20"/>
        </w:rPr>
        <w:t>Warszawa</w:t>
      </w:r>
    </w:p>
    <w:p w14:paraId="7866157F" w14:textId="77777777" w:rsidR="00665EF5" w:rsidRDefault="00665EF5" w:rsidP="00387FF1">
      <w:pPr>
        <w:spacing w:after="120"/>
        <w:jc w:val="center"/>
        <w:outlineLvl w:val="0"/>
        <w:rPr>
          <w:rFonts w:ascii="Arial" w:eastAsia="Calibri" w:hAnsi="Arial" w:cs="Arial"/>
          <w:b/>
          <w:spacing w:val="20"/>
          <w:sz w:val="20"/>
          <w:szCs w:val="20"/>
        </w:rPr>
      </w:pPr>
    </w:p>
    <w:p w14:paraId="738DC710" w14:textId="5B9B85BA" w:rsidR="00387FF1" w:rsidRPr="00C76301" w:rsidRDefault="00387FF1" w:rsidP="00387FF1">
      <w:pPr>
        <w:spacing w:after="120"/>
        <w:jc w:val="center"/>
        <w:outlineLvl w:val="0"/>
        <w:rPr>
          <w:rFonts w:ascii="Arial" w:eastAsia="Calibri" w:hAnsi="Arial" w:cs="Arial"/>
          <w:b/>
          <w:spacing w:val="20"/>
          <w:sz w:val="20"/>
          <w:szCs w:val="20"/>
        </w:rPr>
      </w:pPr>
      <w:r w:rsidRPr="00C76301">
        <w:rPr>
          <w:rFonts w:ascii="Arial" w:eastAsia="Calibri" w:hAnsi="Arial" w:cs="Arial"/>
          <w:b/>
          <w:spacing w:val="20"/>
          <w:sz w:val="20"/>
          <w:szCs w:val="20"/>
        </w:rPr>
        <w:t>O F E R T A</w:t>
      </w:r>
    </w:p>
    <w:p w14:paraId="17AC9C23" w14:textId="573DF8B6" w:rsidR="00387FF1" w:rsidRPr="00665EF5" w:rsidRDefault="00387FF1" w:rsidP="00387FF1">
      <w:p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Nawiązując do Regulaminu </w:t>
      </w:r>
      <w:r w:rsidR="00FA7791" w:rsidRPr="00C76301">
        <w:rPr>
          <w:rFonts w:ascii="Arial" w:eastAsia="Calibri" w:hAnsi="Arial" w:cs="Arial"/>
          <w:sz w:val="20"/>
          <w:szCs w:val="20"/>
        </w:rPr>
        <w:t>p</w:t>
      </w:r>
      <w:r w:rsidRPr="00C76301">
        <w:rPr>
          <w:rFonts w:ascii="Arial" w:eastAsia="Calibri" w:hAnsi="Arial" w:cs="Arial"/>
          <w:sz w:val="20"/>
          <w:szCs w:val="20"/>
        </w:rPr>
        <w:t xml:space="preserve">ostępowania dot. </w:t>
      </w:r>
      <w:r w:rsidR="008221BB" w:rsidRPr="00C76301">
        <w:rPr>
          <w:rFonts w:ascii="Arial" w:eastAsia="Calibri" w:hAnsi="Arial" w:cs="Arial"/>
          <w:sz w:val="20"/>
          <w:szCs w:val="20"/>
        </w:rPr>
        <w:t>P</w:t>
      </w:r>
      <w:r w:rsidRPr="00C76301">
        <w:rPr>
          <w:rFonts w:ascii="Arial" w:eastAsia="Calibri" w:hAnsi="Arial" w:cs="Arial"/>
          <w:sz w:val="20"/>
          <w:szCs w:val="20"/>
        </w:rPr>
        <w:t xml:space="preserve">ostępowania o </w:t>
      </w:r>
      <w:r w:rsidRPr="00B95A8A">
        <w:rPr>
          <w:rFonts w:ascii="Arial" w:eastAsia="Calibri" w:hAnsi="Arial" w:cs="Arial"/>
          <w:sz w:val="20"/>
          <w:szCs w:val="20"/>
        </w:rPr>
        <w:t>numerze CRZ</w:t>
      </w:r>
      <w:r w:rsidR="004419CF" w:rsidRPr="00B95A8A">
        <w:rPr>
          <w:rFonts w:ascii="Arial" w:eastAsia="Calibri" w:hAnsi="Arial" w:cs="Arial"/>
          <w:sz w:val="20"/>
          <w:szCs w:val="20"/>
        </w:rPr>
        <w:t>:</w:t>
      </w:r>
      <w:r w:rsidRPr="00B95A8A">
        <w:rPr>
          <w:rFonts w:ascii="Arial" w:eastAsia="Calibri" w:hAnsi="Arial" w:cs="Arial"/>
          <w:sz w:val="20"/>
          <w:szCs w:val="20"/>
        </w:rPr>
        <w:t xml:space="preserve"> </w:t>
      </w:r>
      <w:r w:rsidR="00AB12FC" w:rsidRPr="00AB12FC">
        <w:rPr>
          <w:rFonts w:ascii="Arial" w:eastAsia="Calibri" w:hAnsi="Arial" w:cs="Arial"/>
          <w:b/>
          <w:bCs/>
          <w:sz w:val="20"/>
          <w:szCs w:val="20"/>
        </w:rPr>
        <w:t>NP/OD/25/2089/OD/BAOW</w:t>
      </w:r>
      <w:r w:rsidR="00AB12FC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Pr="00C671B0">
        <w:rPr>
          <w:rFonts w:ascii="Arial" w:eastAsia="Calibri" w:hAnsi="Arial" w:cs="Arial"/>
          <w:sz w:val="20"/>
          <w:szCs w:val="20"/>
        </w:rPr>
        <w:t>na:</w:t>
      </w:r>
      <w:r w:rsidRPr="00C76301">
        <w:rPr>
          <w:rFonts w:ascii="Arial" w:eastAsia="Calibri" w:hAnsi="Arial" w:cs="Arial"/>
          <w:sz w:val="20"/>
          <w:szCs w:val="20"/>
        </w:rPr>
        <w:t xml:space="preserve"> </w:t>
      </w:r>
      <w:r w:rsidR="00CB3F54" w:rsidRPr="00CB3F54">
        <w:rPr>
          <w:rFonts w:ascii="Arial" w:eastAsia="Calibri" w:hAnsi="Arial" w:cs="Arial"/>
          <w:b/>
          <w:bCs/>
          <w:i/>
          <w:sz w:val="20"/>
          <w:szCs w:val="20"/>
        </w:rPr>
        <w:t>„Wykonanie kompletnej dokumentacji projektowej rozbudowy systemu sygnalizacji pożaru (SSP) w budynku przy ul. Grobla 15 w Poznaniu wraz z uzyskaniem decyzji pozwolenia na budowę”</w:t>
      </w:r>
    </w:p>
    <w:p w14:paraId="53EEAA67" w14:textId="77777777" w:rsidR="00387FF1" w:rsidRPr="00C76301" w:rsidRDefault="00387FF1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60C1A65" w14:textId="77777777" w:rsidR="00387FF1" w:rsidRPr="00C76301" w:rsidRDefault="00387FF1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My niżej podpisani działając w imieniu i na rzecz:</w:t>
      </w:r>
    </w:p>
    <w:p w14:paraId="195D5A87" w14:textId="314F6EAA" w:rsidR="00387FF1" w:rsidRDefault="00387FF1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6D24CD9" w14:textId="13CF02ED" w:rsidR="00387FF1" w:rsidRPr="00C76301" w:rsidRDefault="00387FF1" w:rsidP="00387FF1">
      <w:pPr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</w:p>
    <w:p w14:paraId="5CDAFE1E" w14:textId="0B2E12FC" w:rsidR="00387FF1" w:rsidRPr="00795E20" w:rsidRDefault="00387FF1" w:rsidP="00387FF1">
      <w:pPr>
        <w:adjustRightInd w:val="0"/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795E20">
        <w:rPr>
          <w:rFonts w:ascii="Arial" w:hAnsi="Arial" w:cs="Arial"/>
          <w:i/>
          <w:iCs/>
          <w:sz w:val="18"/>
          <w:szCs w:val="18"/>
        </w:rPr>
        <w:t xml:space="preserve">(nazwa (firma) i dokładny adres Wykonawcy/Wykonawców wspólnie ubiegających się o </w:t>
      </w:r>
      <w:r w:rsidR="003C419E" w:rsidRPr="00795E20">
        <w:rPr>
          <w:rFonts w:ascii="Arial" w:hAnsi="Arial" w:cs="Arial"/>
          <w:i/>
          <w:iCs/>
          <w:sz w:val="18"/>
          <w:szCs w:val="18"/>
        </w:rPr>
        <w:t>zakup</w:t>
      </w:r>
      <w:r w:rsidRPr="00795E20">
        <w:rPr>
          <w:rFonts w:ascii="Arial" w:hAnsi="Arial" w:cs="Arial"/>
          <w:i/>
          <w:iCs/>
          <w:sz w:val="18"/>
          <w:szCs w:val="18"/>
        </w:rPr>
        <w:t>)</w:t>
      </w:r>
    </w:p>
    <w:p w14:paraId="5853A435" w14:textId="6C21B5FE" w:rsidR="00387FF1" w:rsidRPr="00C76301" w:rsidRDefault="00387FF1" w:rsidP="00387FF1">
      <w:pPr>
        <w:spacing w:after="120"/>
        <w:rPr>
          <w:rFonts w:ascii="Arial" w:eastAsia="Calibri" w:hAnsi="Arial" w:cs="Arial"/>
          <w:b/>
          <w:sz w:val="20"/>
          <w:szCs w:val="20"/>
        </w:rPr>
      </w:pPr>
    </w:p>
    <w:p w14:paraId="1BCF60E5" w14:textId="39A05EF9" w:rsidR="00387FF1" w:rsidRDefault="00387FF1" w:rsidP="00387FF1">
      <w:pPr>
        <w:keepLines/>
        <w:spacing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C76301">
        <w:rPr>
          <w:rFonts w:ascii="Arial" w:hAnsi="Arial" w:cs="Arial"/>
          <w:color w:val="000000" w:themeColor="text1"/>
          <w:sz w:val="20"/>
          <w:szCs w:val="20"/>
          <w:lang w:eastAsia="pl-PL"/>
        </w:rPr>
        <w:t>oferujemy następującą cenę</w:t>
      </w:r>
      <w:r w:rsidR="00133517" w:rsidRPr="00133517">
        <w:t xml:space="preserve"> </w:t>
      </w:r>
      <w:r w:rsidR="00133517" w:rsidRPr="00133517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za </w:t>
      </w:r>
      <w:r w:rsidR="00A64A26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realizację </w:t>
      </w:r>
      <w:r w:rsidR="001A1AD3">
        <w:rPr>
          <w:rFonts w:ascii="Arial" w:hAnsi="Arial" w:cs="Arial"/>
          <w:color w:val="000000" w:themeColor="text1"/>
          <w:sz w:val="20"/>
          <w:szCs w:val="20"/>
          <w:lang w:eastAsia="pl-PL"/>
        </w:rPr>
        <w:t>prac</w:t>
      </w:r>
      <w:r w:rsidR="00B655D6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, </w:t>
      </w:r>
      <w:r w:rsidR="00133517" w:rsidRPr="00133517">
        <w:rPr>
          <w:rFonts w:ascii="Arial" w:hAnsi="Arial" w:cs="Arial"/>
          <w:color w:val="000000" w:themeColor="text1"/>
          <w:sz w:val="20"/>
          <w:szCs w:val="20"/>
          <w:lang w:eastAsia="pl-PL"/>
        </w:rPr>
        <w:t>objętych Przedmiotem Z</w:t>
      </w:r>
      <w:r w:rsidR="00BE184F">
        <w:rPr>
          <w:rFonts w:ascii="Arial" w:hAnsi="Arial" w:cs="Arial"/>
          <w:color w:val="000000" w:themeColor="text1"/>
          <w:sz w:val="20"/>
          <w:szCs w:val="20"/>
          <w:lang w:eastAsia="pl-PL"/>
        </w:rPr>
        <w:t>akupu</w:t>
      </w:r>
      <w:r w:rsidR="00133517" w:rsidRPr="00133517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na warunkach określonych w</w:t>
      </w:r>
      <w:r w:rsidR="00133517">
        <w:rPr>
          <w:rFonts w:ascii="Arial" w:hAnsi="Arial" w:cs="Arial"/>
          <w:color w:val="000000" w:themeColor="text1"/>
          <w:sz w:val="20"/>
          <w:szCs w:val="20"/>
          <w:lang w:eastAsia="pl-PL"/>
        </w:rPr>
        <w:t> </w:t>
      </w:r>
      <w:r w:rsidR="00BC0F50">
        <w:rPr>
          <w:rFonts w:ascii="Arial" w:hAnsi="Arial" w:cs="Arial"/>
          <w:color w:val="000000" w:themeColor="text1"/>
          <w:sz w:val="20"/>
          <w:szCs w:val="20"/>
          <w:lang w:eastAsia="pl-PL"/>
        </w:rPr>
        <w:t>Regulaminie p</w:t>
      </w:r>
      <w:r w:rsidR="00133517" w:rsidRPr="00133517">
        <w:rPr>
          <w:rFonts w:ascii="Arial" w:hAnsi="Arial" w:cs="Arial"/>
          <w:color w:val="000000" w:themeColor="text1"/>
          <w:sz w:val="20"/>
          <w:szCs w:val="20"/>
          <w:lang w:eastAsia="pl-PL"/>
        </w:rPr>
        <w:t>ostępowania:</w:t>
      </w:r>
      <w:r w:rsidRPr="00C76301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9"/>
      </w:tblGrid>
      <w:tr w:rsidR="004A2432" w:rsidRPr="00A77D6C" w14:paraId="616218D3" w14:textId="77777777" w:rsidTr="004A2432">
        <w:trPr>
          <w:trHeight w:val="951"/>
          <w:jc w:val="center"/>
        </w:trPr>
        <w:tc>
          <w:tcPr>
            <w:tcW w:w="9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EB767" w14:textId="553257D6" w:rsidR="004A2432" w:rsidRPr="00A77D6C" w:rsidRDefault="004A2432" w:rsidP="00795C7D">
            <w:pPr>
              <w:spacing w:before="360" w:after="120"/>
              <w:rPr>
                <w:rFonts w:ascii="Arial" w:eastAsia="Calibri" w:hAnsi="Arial" w:cs="Arial"/>
                <w:sz w:val="20"/>
                <w:szCs w:val="20"/>
              </w:rPr>
            </w:pPr>
            <w:r w:rsidRPr="00A77D6C">
              <w:rPr>
                <w:rFonts w:ascii="Arial" w:eastAsia="Calibri" w:hAnsi="Arial" w:cs="Arial"/>
                <w:b/>
                <w:sz w:val="20"/>
                <w:szCs w:val="20"/>
              </w:rPr>
              <w:t xml:space="preserve">Cena netto </w:t>
            </w:r>
            <w:r w:rsidRPr="00A77D6C">
              <w:rPr>
                <w:rFonts w:ascii="Arial" w:eastAsia="Calibri" w:hAnsi="Arial" w:cs="Arial"/>
                <w:sz w:val="20"/>
                <w:szCs w:val="20"/>
              </w:rPr>
              <w:t xml:space="preserve">za </w:t>
            </w:r>
            <w:r w:rsidR="00A64A26">
              <w:rPr>
                <w:rFonts w:ascii="Arial" w:eastAsia="Calibri" w:hAnsi="Arial" w:cs="Arial"/>
                <w:sz w:val="20"/>
                <w:szCs w:val="20"/>
              </w:rPr>
              <w:t>realizację Umowy</w:t>
            </w:r>
            <w:r w:rsidRPr="00A77D6C">
              <w:rPr>
                <w:rFonts w:ascii="Arial" w:eastAsia="Calibri" w:hAnsi="Arial" w:cs="Arial"/>
                <w:sz w:val="20"/>
                <w:szCs w:val="20"/>
              </w:rPr>
              <w:t xml:space="preserve">: </w:t>
            </w:r>
            <w:r w:rsidR="00A64A26">
              <w:rPr>
                <w:rFonts w:ascii="Arial" w:eastAsia="Calibri" w:hAnsi="Arial" w:cs="Arial"/>
                <w:sz w:val="20"/>
                <w:szCs w:val="20"/>
              </w:rPr>
              <w:t xml:space="preserve">        </w:t>
            </w:r>
            <w:r w:rsidRPr="00A77D6C">
              <w:rPr>
                <w:rFonts w:ascii="Arial" w:eastAsia="Calibri" w:hAnsi="Arial" w:cs="Arial"/>
                <w:sz w:val="20"/>
                <w:szCs w:val="20"/>
              </w:rPr>
              <w:t xml:space="preserve">…………………….…………..……………… zł. </w:t>
            </w:r>
          </w:p>
          <w:p w14:paraId="0C5ED33F" w14:textId="0140D935" w:rsidR="004A2432" w:rsidRPr="00A77D6C" w:rsidRDefault="004A2432" w:rsidP="00795C7D">
            <w:pPr>
              <w:spacing w:before="360" w:after="120"/>
              <w:rPr>
                <w:rFonts w:ascii="Arial" w:eastAsia="Calibri" w:hAnsi="Arial" w:cs="Arial"/>
                <w:sz w:val="20"/>
                <w:szCs w:val="20"/>
              </w:rPr>
            </w:pPr>
            <w:r w:rsidRPr="00A77D6C">
              <w:rPr>
                <w:rFonts w:ascii="Arial" w:eastAsia="Calibri" w:hAnsi="Arial" w:cs="Arial"/>
                <w:sz w:val="20"/>
                <w:szCs w:val="20"/>
              </w:rPr>
              <w:t>kwota</w:t>
            </w:r>
            <w:r w:rsidRPr="00A77D6C">
              <w:rPr>
                <w:rFonts w:ascii="Arial" w:eastAsia="Calibri" w:hAnsi="Arial" w:cs="Arial"/>
                <w:b/>
                <w:sz w:val="20"/>
                <w:szCs w:val="20"/>
              </w:rPr>
              <w:t xml:space="preserve"> VAT:</w:t>
            </w:r>
            <w:r w:rsidRPr="00A77D6C">
              <w:rPr>
                <w:rFonts w:ascii="Arial" w:eastAsia="Calibri" w:hAnsi="Arial" w:cs="Arial"/>
                <w:sz w:val="20"/>
                <w:szCs w:val="20"/>
              </w:rPr>
              <w:t xml:space="preserve">                                   </w:t>
            </w:r>
            <w:r w:rsidR="00A64A26">
              <w:rPr>
                <w:rFonts w:ascii="Arial" w:eastAsia="Calibri" w:hAnsi="Arial" w:cs="Arial"/>
                <w:sz w:val="20"/>
                <w:szCs w:val="20"/>
              </w:rPr>
              <w:t xml:space="preserve">         </w:t>
            </w:r>
            <w:r w:rsidRPr="00A77D6C">
              <w:rPr>
                <w:rFonts w:ascii="Arial" w:eastAsia="Calibri" w:hAnsi="Arial" w:cs="Arial"/>
                <w:sz w:val="20"/>
                <w:szCs w:val="20"/>
              </w:rPr>
              <w:t xml:space="preserve">…………………….…………………..……… zł. </w:t>
            </w:r>
          </w:p>
          <w:p w14:paraId="2CDACFC9" w14:textId="2FD9856B" w:rsidR="004A2432" w:rsidRPr="00A77D6C" w:rsidRDefault="004A2432" w:rsidP="00DC29E8">
            <w:pPr>
              <w:spacing w:before="360" w:after="120"/>
              <w:rPr>
                <w:rFonts w:ascii="Arial" w:eastAsia="Calibri" w:hAnsi="Arial" w:cs="Arial"/>
                <w:sz w:val="18"/>
                <w:szCs w:val="18"/>
              </w:rPr>
            </w:pPr>
            <w:r w:rsidRPr="00A77D6C">
              <w:rPr>
                <w:rFonts w:ascii="Arial" w:eastAsia="Calibri" w:hAnsi="Arial" w:cs="Arial"/>
                <w:b/>
                <w:sz w:val="20"/>
                <w:szCs w:val="20"/>
              </w:rPr>
              <w:t>Cena brutto</w:t>
            </w:r>
            <w:r w:rsidRPr="00A77D6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A77D6C">
              <w:rPr>
                <w:rFonts w:ascii="Arial" w:eastAsia="Calibri" w:hAnsi="Arial" w:cs="Arial"/>
                <w:sz w:val="20"/>
                <w:szCs w:val="20"/>
              </w:rPr>
              <w:t xml:space="preserve">za </w:t>
            </w:r>
            <w:r w:rsidR="00A64A26">
              <w:rPr>
                <w:rFonts w:ascii="Arial" w:eastAsia="Calibri" w:hAnsi="Arial" w:cs="Arial"/>
                <w:sz w:val="20"/>
                <w:szCs w:val="20"/>
              </w:rPr>
              <w:t>realizację Umowy</w:t>
            </w:r>
            <w:r w:rsidRPr="00A77D6C">
              <w:rPr>
                <w:rFonts w:ascii="Arial" w:eastAsia="Calibri" w:hAnsi="Arial" w:cs="Arial"/>
                <w:sz w:val="20"/>
                <w:szCs w:val="20"/>
              </w:rPr>
              <w:t xml:space="preserve">:  </w:t>
            </w:r>
            <w:r w:rsidR="00A64A26">
              <w:rPr>
                <w:rFonts w:ascii="Arial" w:eastAsia="Calibri" w:hAnsi="Arial" w:cs="Arial"/>
                <w:sz w:val="20"/>
                <w:szCs w:val="20"/>
              </w:rPr>
              <w:t xml:space="preserve">     </w:t>
            </w:r>
            <w:r w:rsidRPr="00A77D6C">
              <w:rPr>
                <w:rFonts w:ascii="Arial" w:eastAsia="Calibri" w:hAnsi="Arial" w:cs="Arial"/>
                <w:sz w:val="20"/>
                <w:szCs w:val="20"/>
              </w:rPr>
              <w:t xml:space="preserve"> …………………...….……….………..……</w:t>
            </w:r>
            <w:r w:rsidRPr="00A77D6C">
              <w:rPr>
                <w:rFonts w:ascii="Arial" w:eastAsia="Calibri" w:hAnsi="Arial" w:cs="Arial"/>
                <w:sz w:val="18"/>
                <w:szCs w:val="18"/>
              </w:rPr>
              <w:t xml:space="preserve"> zł. </w:t>
            </w:r>
          </w:p>
        </w:tc>
      </w:tr>
    </w:tbl>
    <w:p w14:paraId="04FF43B0" w14:textId="77777777" w:rsidR="00665EF5" w:rsidRDefault="00665EF5" w:rsidP="00B34C0E">
      <w:pPr>
        <w:keepLines/>
        <w:spacing w:after="120" w:line="240" w:lineRule="auto"/>
        <w:jc w:val="both"/>
        <w:rPr>
          <w:rFonts w:ascii="Arial" w:hAnsi="Arial" w:cs="Arial"/>
          <w:b/>
          <w:color w:val="000000" w:themeColor="text1"/>
          <w:sz w:val="20"/>
          <w:u w:val="single"/>
          <w:lang w:eastAsia="pl-PL"/>
        </w:rPr>
      </w:pPr>
    </w:p>
    <w:p w14:paraId="1545AD5D" w14:textId="50FC957A" w:rsidR="00B34C0E" w:rsidRPr="00D3074A" w:rsidRDefault="00B34C0E" w:rsidP="00B34C0E">
      <w:pPr>
        <w:keepLines/>
        <w:spacing w:after="120" w:line="240" w:lineRule="auto"/>
        <w:jc w:val="both"/>
        <w:rPr>
          <w:rFonts w:ascii="Arial" w:hAnsi="Arial" w:cs="Arial"/>
          <w:b/>
          <w:color w:val="000000" w:themeColor="text1"/>
          <w:sz w:val="20"/>
          <w:u w:val="single"/>
          <w:lang w:eastAsia="pl-PL"/>
        </w:rPr>
      </w:pPr>
      <w:r w:rsidRPr="00D3074A">
        <w:rPr>
          <w:rFonts w:ascii="Arial" w:hAnsi="Arial" w:cs="Arial"/>
          <w:b/>
          <w:color w:val="000000" w:themeColor="text1"/>
          <w:sz w:val="20"/>
          <w:u w:val="single"/>
          <w:lang w:eastAsia="pl-PL"/>
        </w:rPr>
        <w:t>W tym:</w:t>
      </w:r>
    </w:p>
    <w:p w14:paraId="2D189091" w14:textId="49948912" w:rsidR="00B34C0E" w:rsidRPr="007F5158" w:rsidRDefault="00B34C0E" w:rsidP="00B34C0E">
      <w:pPr>
        <w:keepLines/>
        <w:spacing w:after="120" w:line="240" w:lineRule="auto"/>
        <w:jc w:val="both"/>
        <w:rPr>
          <w:rFonts w:ascii="Arial" w:hAnsi="Arial" w:cs="Arial"/>
          <w:b/>
          <w:color w:val="000000" w:themeColor="text1"/>
          <w:sz w:val="20"/>
          <w:lang w:eastAsia="pl-PL"/>
        </w:rPr>
      </w:pPr>
      <w:r w:rsidRPr="00D3074A">
        <w:rPr>
          <w:rFonts w:ascii="Arial" w:hAnsi="Arial" w:cs="Arial"/>
          <w:b/>
          <w:color w:val="000000" w:themeColor="text1"/>
          <w:sz w:val="20"/>
          <w:lang w:eastAsia="pl-PL"/>
        </w:rPr>
        <w:t xml:space="preserve">Z tytułu przeniesienia autorskich praw majątkowych, o których mowa w § </w:t>
      </w:r>
      <w:r>
        <w:rPr>
          <w:rFonts w:ascii="Arial" w:hAnsi="Arial" w:cs="Arial"/>
          <w:b/>
          <w:color w:val="000000" w:themeColor="text1"/>
          <w:sz w:val="20"/>
          <w:lang w:eastAsia="pl-PL"/>
        </w:rPr>
        <w:t xml:space="preserve">2 </w:t>
      </w:r>
      <w:r w:rsidRPr="00D3074A">
        <w:rPr>
          <w:rFonts w:ascii="Arial" w:hAnsi="Arial" w:cs="Arial"/>
          <w:b/>
          <w:color w:val="000000" w:themeColor="text1"/>
          <w:sz w:val="20"/>
          <w:lang w:eastAsia="pl-PL"/>
        </w:rPr>
        <w:t xml:space="preserve">ust. </w:t>
      </w:r>
      <w:r>
        <w:rPr>
          <w:rFonts w:ascii="Arial" w:hAnsi="Arial" w:cs="Arial"/>
          <w:b/>
          <w:color w:val="000000" w:themeColor="text1"/>
          <w:sz w:val="20"/>
          <w:lang w:eastAsia="pl-PL"/>
        </w:rPr>
        <w:t>1</w:t>
      </w:r>
      <w:r w:rsidRPr="00D3074A">
        <w:rPr>
          <w:rFonts w:ascii="Arial" w:hAnsi="Arial" w:cs="Arial"/>
          <w:b/>
          <w:color w:val="000000" w:themeColor="text1"/>
          <w:sz w:val="20"/>
          <w:lang w:eastAsia="pl-PL"/>
        </w:rPr>
        <w:t xml:space="preserve"> pkt </w:t>
      </w:r>
      <w:r>
        <w:rPr>
          <w:rFonts w:ascii="Arial" w:hAnsi="Arial" w:cs="Arial"/>
          <w:b/>
          <w:color w:val="000000" w:themeColor="text1"/>
          <w:sz w:val="20"/>
          <w:lang w:eastAsia="pl-PL"/>
        </w:rPr>
        <w:t>4</w:t>
      </w:r>
      <w:r w:rsidRPr="00D3074A">
        <w:rPr>
          <w:rFonts w:ascii="Arial" w:hAnsi="Arial" w:cs="Arial"/>
          <w:b/>
          <w:color w:val="000000" w:themeColor="text1"/>
          <w:sz w:val="20"/>
          <w:lang w:eastAsia="pl-PL"/>
        </w:rPr>
        <w:t>) Umowy: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9"/>
      </w:tblGrid>
      <w:tr w:rsidR="00B34C0E" w:rsidRPr="008B46B5" w14:paraId="4174B365" w14:textId="77777777" w:rsidTr="00751717">
        <w:trPr>
          <w:trHeight w:val="951"/>
          <w:jc w:val="center"/>
        </w:trPr>
        <w:tc>
          <w:tcPr>
            <w:tcW w:w="9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EE4F7" w14:textId="77777777" w:rsidR="00B34C0E" w:rsidRPr="007F5158" w:rsidRDefault="00B34C0E" w:rsidP="00751717">
            <w:pPr>
              <w:spacing w:before="360" w:after="120"/>
              <w:rPr>
                <w:rFonts w:ascii="Arial" w:eastAsia="Calibri" w:hAnsi="Arial" w:cs="Arial"/>
                <w:sz w:val="20"/>
                <w:szCs w:val="20"/>
              </w:rPr>
            </w:pPr>
            <w:r w:rsidRPr="007F5158">
              <w:rPr>
                <w:rFonts w:ascii="Arial" w:eastAsia="Calibri" w:hAnsi="Arial" w:cs="Arial"/>
                <w:b/>
                <w:sz w:val="20"/>
                <w:szCs w:val="20"/>
              </w:rPr>
              <w:t>Cena netto</w:t>
            </w:r>
            <w:r w:rsidRPr="007F5158">
              <w:rPr>
                <w:rFonts w:ascii="Arial" w:eastAsia="Calibri" w:hAnsi="Arial" w:cs="Arial"/>
                <w:sz w:val="20"/>
                <w:szCs w:val="20"/>
              </w:rPr>
              <w:t xml:space="preserve">:         …………………….…………..……………… zł. </w:t>
            </w:r>
          </w:p>
          <w:p w14:paraId="1352ACDA" w14:textId="77777777" w:rsidR="00B34C0E" w:rsidRPr="007F5158" w:rsidRDefault="00B34C0E" w:rsidP="00751717">
            <w:pPr>
              <w:spacing w:before="360" w:after="120"/>
              <w:rPr>
                <w:rFonts w:ascii="Arial" w:eastAsia="Calibri" w:hAnsi="Arial" w:cs="Arial"/>
                <w:sz w:val="20"/>
                <w:szCs w:val="20"/>
              </w:rPr>
            </w:pPr>
            <w:r w:rsidRPr="007F5158">
              <w:rPr>
                <w:rFonts w:ascii="Arial" w:eastAsia="Calibri" w:hAnsi="Arial" w:cs="Arial"/>
                <w:sz w:val="20"/>
                <w:szCs w:val="20"/>
              </w:rPr>
              <w:t>kwota</w:t>
            </w:r>
            <w:r w:rsidRPr="007F5158">
              <w:rPr>
                <w:rFonts w:ascii="Arial" w:eastAsia="Calibri" w:hAnsi="Arial" w:cs="Arial"/>
                <w:b/>
                <w:sz w:val="20"/>
                <w:szCs w:val="20"/>
              </w:rPr>
              <w:t xml:space="preserve"> VAT:</w:t>
            </w:r>
            <w:r w:rsidRPr="007F5158">
              <w:rPr>
                <w:rFonts w:ascii="Arial" w:eastAsia="Calibri" w:hAnsi="Arial" w:cs="Arial"/>
                <w:sz w:val="20"/>
                <w:szCs w:val="20"/>
              </w:rPr>
              <w:t xml:space="preserve">          …………………….…………………..……… zł. </w:t>
            </w:r>
          </w:p>
          <w:p w14:paraId="65BDE7DB" w14:textId="77777777" w:rsidR="00B34C0E" w:rsidRPr="008B46B5" w:rsidRDefault="00B34C0E" w:rsidP="00751717">
            <w:pPr>
              <w:spacing w:before="360" w:after="120"/>
              <w:rPr>
                <w:rFonts w:ascii="Arial" w:eastAsia="Calibri" w:hAnsi="Arial" w:cs="Arial"/>
                <w:sz w:val="18"/>
                <w:szCs w:val="18"/>
              </w:rPr>
            </w:pPr>
            <w:r w:rsidRPr="007F5158">
              <w:rPr>
                <w:rFonts w:ascii="Arial" w:eastAsia="Calibri" w:hAnsi="Arial" w:cs="Arial"/>
                <w:b/>
                <w:sz w:val="20"/>
                <w:szCs w:val="20"/>
              </w:rPr>
              <w:t>Cena brutto</w:t>
            </w:r>
            <w:r w:rsidRPr="007F5158">
              <w:rPr>
                <w:rFonts w:ascii="Arial" w:eastAsia="Calibri" w:hAnsi="Arial" w:cs="Arial"/>
                <w:sz w:val="20"/>
                <w:szCs w:val="20"/>
              </w:rPr>
              <w:t>:        …………………...….……….………..………</w:t>
            </w:r>
            <w:r w:rsidRPr="007F5158">
              <w:rPr>
                <w:rFonts w:ascii="Arial" w:eastAsia="Calibri" w:hAnsi="Arial" w:cs="Arial"/>
                <w:sz w:val="18"/>
                <w:szCs w:val="18"/>
              </w:rPr>
              <w:t xml:space="preserve"> zł.</w:t>
            </w:r>
            <w:r w:rsidRPr="008B46B5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</w:p>
        </w:tc>
      </w:tr>
    </w:tbl>
    <w:p w14:paraId="4CE2AB3A" w14:textId="3EEF3541" w:rsidR="00387FF1" w:rsidRPr="00CB3F54" w:rsidRDefault="00387FF1" w:rsidP="00F122D6">
      <w:pPr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  <w:u w:val="single"/>
          <w:lang w:eastAsia="ar-SA"/>
        </w:rPr>
      </w:pPr>
      <w:r w:rsidRPr="00CB3F54">
        <w:rPr>
          <w:rFonts w:ascii="Arial" w:hAnsi="Arial" w:cs="Arial"/>
          <w:b/>
          <w:sz w:val="20"/>
          <w:szCs w:val="20"/>
          <w:u w:val="single"/>
          <w:lang w:eastAsia="ar-SA"/>
        </w:rPr>
        <w:lastRenderedPageBreak/>
        <w:t>Oświadczamy, że:</w:t>
      </w:r>
    </w:p>
    <w:p w14:paraId="2ECFAE68" w14:textId="0184098D" w:rsidR="00387FF1" w:rsidRPr="00C76301" w:rsidRDefault="00387FF1" w:rsidP="006756B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Zapoznaliśmy się z postanowieniami Regulaminu </w:t>
      </w:r>
      <w:r w:rsidR="00FF55AE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>ostępowania oraz projektem Umowy (w tym w</w:t>
      </w:r>
      <w:r w:rsidR="00795E20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>szczególności opisem przedmiotu Zakupu) i przyjmujemy je bez zastrzeżeń.</w:t>
      </w:r>
    </w:p>
    <w:p w14:paraId="7062998E" w14:textId="77777777" w:rsidR="00387FF1" w:rsidRPr="00C76301" w:rsidRDefault="00387FF1" w:rsidP="006756B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Zdobyliśmy konieczne informacje potrzebne do prawidłowego przygotowania oferty.</w:t>
      </w:r>
    </w:p>
    <w:p w14:paraId="11A9CB42" w14:textId="52665254" w:rsidR="00387FF1" w:rsidRPr="00C76301" w:rsidRDefault="00387FF1" w:rsidP="006756B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Zobowiązujemy się do wykonania przedmiotu Zakupu na warunkach i zasadach określonych w</w:t>
      </w:r>
      <w:r w:rsidR="00795E20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 xml:space="preserve">Regulaminie </w:t>
      </w:r>
      <w:r w:rsidR="00FF55AE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>ostępowania przez Zamawiającego.</w:t>
      </w:r>
    </w:p>
    <w:p w14:paraId="39E76164" w14:textId="35E96429" w:rsidR="00387FF1" w:rsidRPr="00C76301" w:rsidRDefault="00387FF1" w:rsidP="006756BC">
      <w:pPr>
        <w:numPr>
          <w:ilvl w:val="0"/>
          <w:numId w:val="6"/>
        </w:numPr>
        <w:autoSpaceDE w:val="0"/>
        <w:autoSpaceDN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Akceptujemy wskazany w Regulaminie </w:t>
      </w:r>
      <w:r w:rsidR="00FF55AE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 xml:space="preserve">ostępowania </w:t>
      </w:r>
      <w:r w:rsidR="004A2432" w:rsidRPr="00CB3F54">
        <w:rPr>
          <w:rFonts w:ascii="Arial" w:hAnsi="Arial" w:cs="Arial"/>
          <w:sz w:val="20"/>
          <w:szCs w:val="20"/>
          <w:u w:val="single"/>
        </w:rPr>
        <w:t xml:space="preserve">60 </w:t>
      </w:r>
      <w:r w:rsidRPr="00CB3F54">
        <w:rPr>
          <w:rFonts w:ascii="Arial" w:hAnsi="Arial" w:cs="Arial"/>
          <w:sz w:val="20"/>
          <w:szCs w:val="20"/>
          <w:u w:val="single"/>
        </w:rPr>
        <w:t>dniowy</w:t>
      </w:r>
      <w:r w:rsidRPr="00C76301">
        <w:rPr>
          <w:rFonts w:ascii="Arial" w:hAnsi="Arial" w:cs="Arial"/>
          <w:sz w:val="20"/>
          <w:szCs w:val="20"/>
        </w:rPr>
        <w:t xml:space="preserve"> termin związania ofertą, w razie wybrania naszej oferty zobowiązujemy się do podpisania Umowy na warunkach zawartych w Regulaminie w miejscu i terminie wskazanym przez Zamawiającego.</w:t>
      </w:r>
    </w:p>
    <w:p w14:paraId="7C901EED" w14:textId="77777777" w:rsidR="00387FF1" w:rsidRPr="00C76301" w:rsidRDefault="00387FF1" w:rsidP="006756BC">
      <w:pPr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Oświadczamy, że w przypadku gdy realizacja prac będzie wymagała udziału podwykonawców, będziemy w pełni odpowiedzialni za działania lub uchybienia każdego podwykonawcy, tak jakby to były nasze działania lub uchybienia.</w:t>
      </w:r>
    </w:p>
    <w:p w14:paraId="3FFF75FD" w14:textId="77777777" w:rsidR="00FF55AE" w:rsidRPr="00C76301" w:rsidRDefault="005C082D" w:rsidP="006756BC">
      <w:pPr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Oświadczam/y, że</w:t>
      </w:r>
      <w:r w:rsidR="00FF55AE" w:rsidRPr="00C76301">
        <w:rPr>
          <w:rFonts w:ascii="Arial" w:hAnsi="Arial" w:cs="Arial"/>
          <w:sz w:val="20"/>
          <w:szCs w:val="20"/>
        </w:rPr>
        <w:t>:</w:t>
      </w:r>
    </w:p>
    <w:p w14:paraId="465E498B" w14:textId="77777777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 przekazuję/emy dane osobowe inne niż bezpośrednio nas dotyczące wobec czego: </w:t>
      </w:r>
    </w:p>
    <w:p w14:paraId="2A384326" w14:textId="11F516F8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a) wypełniliśmy obowiązki informacyjne przewidziane w art. 13 lub art. 14 RODO wobec osób fizycznych, od których dane osobowe zostały bezpośrednio lub pośrednio pozyskane w celu ubiegania się o udzielenie </w:t>
      </w:r>
      <w:r w:rsidR="003C419E" w:rsidRPr="00C76301">
        <w:rPr>
          <w:rFonts w:ascii="Arial" w:hAnsi="Arial" w:cs="Arial"/>
          <w:sz w:val="20"/>
          <w:szCs w:val="20"/>
        </w:rPr>
        <w:t>zakupu</w:t>
      </w:r>
      <w:r w:rsidR="003C419E" w:rsidRPr="00C76301" w:rsidDel="003C419E">
        <w:rPr>
          <w:rFonts w:ascii="Arial" w:hAnsi="Arial" w:cs="Arial"/>
          <w:sz w:val="20"/>
          <w:szCs w:val="20"/>
        </w:rPr>
        <w:t xml:space="preserve"> </w:t>
      </w:r>
      <w:r w:rsidRPr="00C76301">
        <w:rPr>
          <w:rFonts w:ascii="Arial" w:hAnsi="Arial" w:cs="Arial"/>
          <w:sz w:val="20"/>
          <w:szCs w:val="20"/>
        </w:rPr>
        <w:t>w niniejszym post</w:t>
      </w:r>
      <w:r w:rsidR="009F440E" w:rsidRPr="00C76301">
        <w:rPr>
          <w:rFonts w:ascii="Arial" w:hAnsi="Arial" w:cs="Arial"/>
          <w:sz w:val="20"/>
          <w:szCs w:val="20"/>
        </w:rPr>
        <w:t>ę</w:t>
      </w:r>
      <w:r w:rsidRPr="00C76301">
        <w:rPr>
          <w:rFonts w:ascii="Arial" w:hAnsi="Arial" w:cs="Arial"/>
          <w:sz w:val="20"/>
          <w:szCs w:val="20"/>
        </w:rPr>
        <w:t xml:space="preserve">powaniu; </w:t>
      </w:r>
    </w:p>
    <w:p w14:paraId="4B74C0A0" w14:textId="6862A126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b) poinformowaliśmy wszystkie osoby fizyczne, których dane zostały przekazane Zamawiającemu w związku z prowadzonym </w:t>
      </w:r>
      <w:r w:rsidR="00577910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 xml:space="preserve">ostępowaniem, o przetwarzaniu ich danych osobowych przez </w:t>
      </w:r>
      <w:r w:rsidRPr="00BC0F50">
        <w:rPr>
          <w:rFonts w:ascii="Arial" w:hAnsi="Arial" w:cs="Arial"/>
          <w:sz w:val="20"/>
          <w:szCs w:val="20"/>
        </w:rPr>
        <w:t>Zamawiającego zgodnie z treścią § 1 ust.</w:t>
      </w:r>
      <w:r w:rsidR="00795E20" w:rsidRPr="00BC0F50">
        <w:rPr>
          <w:rFonts w:ascii="Arial" w:hAnsi="Arial" w:cs="Arial"/>
          <w:sz w:val="20"/>
          <w:szCs w:val="20"/>
        </w:rPr>
        <w:t xml:space="preserve"> 9 oraz Załącznik</w:t>
      </w:r>
      <w:r w:rsidRPr="00BC0F50">
        <w:rPr>
          <w:rFonts w:ascii="Arial" w:hAnsi="Arial" w:cs="Arial"/>
          <w:sz w:val="20"/>
          <w:szCs w:val="20"/>
        </w:rPr>
        <w:t>i</w:t>
      </w:r>
      <w:r w:rsidR="00795E20" w:rsidRPr="00BC0F50">
        <w:rPr>
          <w:rFonts w:ascii="Arial" w:hAnsi="Arial" w:cs="Arial"/>
          <w:sz w:val="20"/>
          <w:szCs w:val="20"/>
        </w:rPr>
        <w:t>em</w:t>
      </w:r>
      <w:r w:rsidRPr="00BC0F50">
        <w:rPr>
          <w:rFonts w:ascii="Arial" w:hAnsi="Arial" w:cs="Arial"/>
          <w:sz w:val="20"/>
          <w:szCs w:val="20"/>
        </w:rPr>
        <w:t xml:space="preserve"> nr </w:t>
      </w:r>
      <w:r w:rsidR="004F5601" w:rsidRPr="00BC0F50">
        <w:rPr>
          <w:rFonts w:ascii="Arial" w:hAnsi="Arial" w:cs="Arial"/>
          <w:sz w:val="20"/>
          <w:szCs w:val="20"/>
        </w:rPr>
        <w:t>8</w:t>
      </w:r>
      <w:r w:rsidRPr="00BC0F50">
        <w:rPr>
          <w:rFonts w:ascii="Arial" w:hAnsi="Arial" w:cs="Arial"/>
          <w:sz w:val="20"/>
          <w:szCs w:val="20"/>
        </w:rPr>
        <w:t xml:space="preserve"> do Regulaminu postępowania</w:t>
      </w:r>
      <w:r w:rsidRPr="00C76301">
        <w:rPr>
          <w:rFonts w:ascii="Arial" w:hAnsi="Arial" w:cs="Arial"/>
          <w:sz w:val="20"/>
          <w:szCs w:val="20"/>
        </w:rPr>
        <w:t xml:space="preserve"> </w:t>
      </w:r>
    </w:p>
    <w:p w14:paraId="590EA053" w14:textId="77777777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c) zobowiązujemy się do przekazania informacji, w zakresie, o którym mowa pkt b) powyżej, także osobom, których dane zostaną przekazane Zamawiającemu </w:t>
      </w:r>
      <w:r w:rsidR="008221BB" w:rsidRPr="00C76301">
        <w:rPr>
          <w:rFonts w:ascii="Arial" w:hAnsi="Arial" w:cs="Arial"/>
          <w:sz w:val="20"/>
          <w:szCs w:val="20"/>
        </w:rPr>
        <w:t>w ww. celu na dalszych etapach P</w:t>
      </w:r>
      <w:r w:rsidRPr="00C76301">
        <w:rPr>
          <w:rFonts w:ascii="Arial" w:hAnsi="Arial" w:cs="Arial"/>
          <w:sz w:val="20"/>
          <w:szCs w:val="20"/>
        </w:rPr>
        <w:t xml:space="preserve">ostępowania. </w:t>
      </w:r>
    </w:p>
    <w:p w14:paraId="21298711" w14:textId="77777777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d) Zakres przekazanych danych osobowych obejmuje: …………………………………. </w:t>
      </w:r>
    </w:p>
    <w:p w14:paraId="512F54C4" w14:textId="77777777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i/>
          <w:iCs/>
          <w:sz w:val="20"/>
          <w:szCs w:val="20"/>
        </w:rPr>
        <w:t xml:space="preserve">[pole uzupełnia Wykonawca wskazując kategorie danych osobowych </w:t>
      </w:r>
      <w:r w:rsidR="00EA43E6" w:rsidRPr="00C76301">
        <w:rPr>
          <w:rFonts w:ascii="Arial" w:hAnsi="Arial" w:cs="Arial"/>
          <w:i/>
          <w:iCs/>
          <w:sz w:val="20"/>
          <w:szCs w:val="20"/>
        </w:rPr>
        <w:t>osób</w:t>
      </w:r>
      <w:r w:rsidRPr="00C76301">
        <w:rPr>
          <w:rFonts w:ascii="Arial" w:hAnsi="Arial" w:cs="Arial"/>
          <w:i/>
          <w:iCs/>
          <w:sz w:val="20"/>
          <w:szCs w:val="20"/>
        </w:rPr>
        <w:t xml:space="preserve">, które zostały przekazane Zamawiającemu, np. imię, nazwisko, stanowisko, służbowe dane kontaktowe]. </w:t>
      </w:r>
    </w:p>
    <w:p w14:paraId="1FD3C8E2" w14:textId="77777777" w:rsidR="00FF55AE" w:rsidRPr="00C76301" w:rsidRDefault="00FF55AE" w:rsidP="004A2432">
      <w:pPr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 nie przekazujemy danych osobowych innych niż bezpośrednio nas dotyczących lub zachodzi wyłączenie stosowania obowiązku informacyjnego, stosownie do art. 13 ust. 4 lub art. 14 ust. 5 RODO </w:t>
      </w:r>
    </w:p>
    <w:p w14:paraId="2A529480" w14:textId="77777777" w:rsidR="00387FF1" w:rsidRPr="00C76301" w:rsidRDefault="00387FF1" w:rsidP="006756BC">
      <w:pPr>
        <w:numPr>
          <w:ilvl w:val="0"/>
          <w:numId w:val="6"/>
        </w:numPr>
        <w:autoSpaceDE w:val="0"/>
        <w:autoSpaceDN w:val="0"/>
        <w:spacing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Wszelką korespondencję dotyczącą niniejszej oferty należy kierować na: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9"/>
        <w:gridCol w:w="4952"/>
      </w:tblGrid>
      <w:tr w:rsidR="00387FF1" w:rsidRPr="00C76301" w14:paraId="1779418D" w14:textId="77777777" w:rsidTr="00365A62">
        <w:trPr>
          <w:jc w:val="center"/>
        </w:trPr>
        <w:tc>
          <w:tcPr>
            <w:tcW w:w="3399" w:type="dxa"/>
          </w:tcPr>
          <w:p w14:paraId="3D17BAF5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301">
              <w:rPr>
                <w:rFonts w:ascii="Arial" w:hAnsi="Arial" w:cs="Arial"/>
                <w:sz w:val="20"/>
                <w:szCs w:val="20"/>
              </w:rPr>
              <w:t xml:space="preserve">Imię i nazwisko </w:t>
            </w:r>
          </w:p>
        </w:tc>
        <w:tc>
          <w:tcPr>
            <w:tcW w:w="4952" w:type="dxa"/>
          </w:tcPr>
          <w:p w14:paraId="526C1548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43E96341" w14:textId="77777777" w:rsidTr="00365A62">
        <w:trPr>
          <w:jc w:val="center"/>
        </w:trPr>
        <w:tc>
          <w:tcPr>
            <w:tcW w:w="3399" w:type="dxa"/>
          </w:tcPr>
          <w:p w14:paraId="21D48242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301"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4952" w:type="dxa"/>
          </w:tcPr>
          <w:p w14:paraId="7095F51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4A0741F9" w14:textId="77777777" w:rsidTr="00365A62">
        <w:trPr>
          <w:jc w:val="center"/>
        </w:trPr>
        <w:tc>
          <w:tcPr>
            <w:tcW w:w="3399" w:type="dxa"/>
          </w:tcPr>
          <w:p w14:paraId="6B91890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301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952" w:type="dxa"/>
          </w:tcPr>
          <w:p w14:paraId="4943D320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4867D589" w14:textId="77777777" w:rsidTr="00365A62">
        <w:trPr>
          <w:jc w:val="center"/>
        </w:trPr>
        <w:tc>
          <w:tcPr>
            <w:tcW w:w="3399" w:type="dxa"/>
          </w:tcPr>
          <w:p w14:paraId="137AD503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301">
              <w:rPr>
                <w:rFonts w:ascii="Arial" w:hAnsi="Arial" w:cs="Arial"/>
                <w:sz w:val="20"/>
                <w:szCs w:val="20"/>
              </w:rPr>
              <w:t>Nr faks</w:t>
            </w:r>
          </w:p>
        </w:tc>
        <w:tc>
          <w:tcPr>
            <w:tcW w:w="4952" w:type="dxa"/>
          </w:tcPr>
          <w:p w14:paraId="6A4A889D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13241A3F" w14:textId="77777777" w:rsidTr="00365A62">
        <w:trPr>
          <w:trHeight w:val="70"/>
          <w:jc w:val="center"/>
        </w:trPr>
        <w:tc>
          <w:tcPr>
            <w:tcW w:w="3399" w:type="dxa"/>
          </w:tcPr>
          <w:p w14:paraId="5277D531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301">
              <w:rPr>
                <w:rFonts w:ascii="Arial" w:hAnsi="Arial" w:cs="Arial"/>
                <w:sz w:val="20"/>
                <w:szCs w:val="20"/>
              </w:rPr>
              <w:t>Nr telefonu</w:t>
            </w:r>
          </w:p>
        </w:tc>
        <w:tc>
          <w:tcPr>
            <w:tcW w:w="4952" w:type="dxa"/>
          </w:tcPr>
          <w:p w14:paraId="5A3A8C45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2E3E804D" w14:textId="77777777" w:rsidTr="00365A62">
        <w:trPr>
          <w:jc w:val="center"/>
        </w:trPr>
        <w:tc>
          <w:tcPr>
            <w:tcW w:w="3399" w:type="dxa"/>
          </w:tcPr>
          <w:p w14:paraId="6B0F9AE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6301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4952" w:type="dxa"/>
          </w:tcPr>
          <w:p w14:paraId="50B79791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ECCCFA8" w14:textId="77777777" w:rsidR="00387FF1" w:rsidRPr="00C76301" w:rsidRDefault="00387FF1" w:rsidP="00387FF1">
      <w:pPr>
        <w:autoSpaceDE w:val="0"/>
        <w:autoSpaceDN w:val="0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02473707" w14:textId="77777777" w:rsidR="00387FF1" w:rsidRPr="00C76301" w:rsidRDefault="00387FF1" w:rsidP="006756BC">
      <w:pPr>
        <w:numPr>
          <w:ilvl w:val="0"/>
          <w:numId w:val="6"/>
        </w:numPr>
        <w:autoSpaceDE w:val="0"/>
        <w:autoSpaceDN w:val="0"/>
        <w:spacing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Na  ...  kolejno ponumerowanych stronach składamy ofertę, złożoną z:</w:t>
      </w:r>
    </w:p>
    <w:p w14:paraId="0116B69A" w14:textId="2D0B8541" w:rsidR="00387FF1" w:rsidRPr="00795E20" w:rsidRDefault="00B21FE9" w:rsidP="006756BC">
      <w:pPr>
        <w:numPr>
          <w:ilvl w:val="0"/>
          <w:numId w:val="7"/>
        </w:numPr>
        <w:autoSpaceDE w:val="0"/>
        <w:autoSpaceDN w:val="0"/>
        <w:spacing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5F67E81F" w14:textId="39B95373" w:rsidR="00387FF1" w:rsidRPr="00C76301" w:rsidRDefault="00387FF1" w:rsidP="006756BC">
      <w:pPr>
        <w:numPr>
          <w:ilvl w:val="0"/>
          <w:numId w:val="7"/>
        </w:numPr>
        <w:autoSpaceDE w:val="0"/>
        <w:autoSpaceDN w:val="0"/>
        <w:spacing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………………………………….......................................................................................</w:t>
      </w:r>
    </w:p>
    <w:p w14:paraId="3040C440" w14:textId="15C33427" w:rsidR="00387FF1" w:rsidRPr="00C76301" w:rsidRDefault="00387FF1" w:rsidP="006756BC">
      <w:pPr>
        <w:numPr>
          <w:ilvl w:val="0"/>
          <w:numId w:val="7"/>
        </w:numPr>
        <w:shd w:val="clear" w:color="auto" w:fill="FFFFFF" w:themeFill="background1"/>
        <w:autoSpaceDE w:val="0"/>
        <w:autoSpaceDN w:val="0"/>
        <w:spacing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3FB58D90" w14:textId="77777777" w:rsidR="00387FF1" w:rsidRPr="00C76301" w:rsidRDefault="00387FF1" w:rsidP="00387FF1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387FF1" w:rsidRPr="00795E20" w14:paraId="7CF69EAC" w14:textId="77777777" w:rsidTr="00387FF1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33049DA3" w14:textId="77777777" w:rsidR="00387FF1" w:rsidRPr="00795E20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95E20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53204543" w14:textId="77777777" w:rsidR="00387FF1" w:rsidRPr="00795E20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95E20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vAlign w:val="center"/>
          </w:tcPr>
          <w:p w14:paraId="180E0D62" w14:textId="77777777" w:rsidR="00387FF1" w:rsidRPr="00795E20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95E20">
              <w:rPr>
                <w:rFonts w:ascii="Arial" w:hAnsi="Arial" w:cs="Arial"/>
                <w:bCs/>
                <w:sz w:val="18"/>
                <w:szCs w:val="18"/>
              </w:rPr>
              <w:t>Podpis(y) osoby(osób) uprawnionej</w:t>
            </w:r>
            <w:r w:rsidRPr="00795E20" w:rsidDel="000F660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795E20">
              <w:rPr>
                <w:rFonts w:ascii="Arial" w:hAnsi="Arial" w:cs="Arial"/>
                <w:bCs/>
                <w:sz w:val="18"/>
                <w:szCs w:val="18"/>
              </w:rPr>
              <w:t>(ych)</w:t>
            </w:r>
          </w:p>
        </w:tc>
        <w:tc>
          <w:tcPr>
            <w:tcW w:w="937" w:type="pct"/>
            <w:vAlign w:val="center"/>
          </w:tcPr>
          <w:p w14:paraId="6E242D9C" w14:textId="77777777" w:rsidR="00387FF1" w:rsidRPr="00795E20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95E20">
              <w:rPr>
                <w:rFonts w:ascii="Arial" w:hAnsi="Arial" w:cs="Arial"/>
                <w:bCs/>
                <w:sz w:val="18"/>
                <w:szCs w:val="18"/>
              </w:rPr>
              <w:t>Miejscowość i data</w:t>
            </w:r>
          </w:p>
        </w:tc>
      </w:tr>
      <w:tr w:rsidR="00387FF1" w:rsidRPr="00795E20" w14:paraId="68858E6B" w14:textId="77777777" w:rsidTr="00387FF1">
        <w:trPr>
          <w:cantSplit/>
          <w:trHeight w:val="674"/>
          <w:jc w:val="center"/>
        </w:trPr>
        <w:tc>
          <w:tcPr>
            <w:tcW w:w="307" w:type="pct"/>
          </w:tcPr>
          <w:p w14:paraId="1C3226FF" w14:textId="77777777" w:rsidR="00387FF1" w:rsidRPr="00795E20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54" w:type="pct"/>
          </w:tcPr>
          <w:p w14:paraId="4B0EB783" w14:textId="77777777" w:rsidR="00387FF1" w:rsidRPr="00795E20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EA3033F" w14:textId="77777777" w:rsidR="00387FF1" w:rsidRPr="00795E20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02" w:type="pct"/>
          </w:tcPr>
          <w:p w14:paraId="1EC03585" w14:textId="77777777" w:rsidR="00387FF1" w:rsidRPr="00795E20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37" w:type="pct"/>
          </w:tcPr>
          <w:p w14:paraId="4ED1FA8B" w14:textId="77777777" w:rsidR="00387FF1" w:rsidRPr="00795E20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66B59C99" w14:textId="77777777" w:rsidR="00387FF1" w:rsidRPr="00C76301" w:rsidRDefault="00387FF1" w:rsidP="00387FF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76301">
        <w:rPr>
          <w:rFonts w:ascii="Arial" w:hAnsi="Arial" w:cs="Arial"/>
          <w:b/>
          <w:sz w:val="20"/>
          <w:szCs w:val="20"/>
        </w:rPr>
        <w:br w:type="page"/>
      </w:r>
    </w:p>
    <w:p w14:paraId="390618C5" w14:textId="77777777" w:rsidR="00A0232E" w:rsidRDefault="00A0232E" w:rsidP="00A0232E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/>
          <w:bCs/>
          <w:sz w:val="20"/>
          <w:szCs w:val="20"/>
        </w:rPr>
        <w:sectPr w:rsidR="00A0232E" w:rsidSect="005179FD">
          <w:footerReference w:type="default" r:id="rId9"/>
          <w:pgSz w:w="11920" w:h="16840"/>
          <w:pgMar w:top="1134" w:right="1304" w:bottom="1304" w:left="1304" w:header="720" w:footer="720" w:gutter="0"/>
          <w:cols w:space="720"/>
          <w:noEndnote/>
          <w:docGrid w:linePitch="299"/>
        </w:sectPr>
      </w:pPr>
    </w:p>
    <w:p w14:paraId="258AE6C7" w14:textId="006B94F0" w:rsidR="0004560C" w:rsidRPr="0004560C" w:rsidRDefault="00B655D6" w:rsidP="0004560C">
      <w:pPr>
        <w:autoSpaceDE w:val="0"/>
        <w:autoSpaceDN w:val="0"/>
        <w:adjustRightInd w:val="0"/>
        <w:spacing w:before="120" w:after="120"/>
        <w:ind w:left="-142" w:right="-59" w:firstLine="142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[</w:t>
      </w:r>
      <w:r w:rsidR="0004560C" w:rsidRPr="0004560C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3</w:t>
      </w:r>
      <w:r w:rsidR="0004560C" w:rsidRPr="0004560C">
        <w:rPr>
          <w:rFonts w:ascii="Arial" w:hAnsi="Arial" w:cs="Arial"/>
          <w:sz w:val="20"/>
          <w:szCs w:val="20"/>
        </w:rPr>
        <w:t xml:space="preserve"> do Regulaminu Postępowania</w:t>
      </w:r>
      <w:r>
        <w:rPr>
          <w:rFonts w:ascii="Arial" w:hAnsi="Arial" w:cs="Arial"/>
          <w:sz w:val="20"/>
          <w:szCs w:val="20"/>
        </w:rPr>
        <w:t>]</w:t>
      </w:r>
      <w:r w:rsidR="0004560C" w:rsidRPr="0004560C">
        <w:rPr>
          <w:rFonts w:ascii="Arial" w:hAnsi="Arial" w:cs="Arial"/>
          <w:sz w:val="20"/>
          <w:szCs w:val="20"/>
        </w:rPr>
        <w:br/>
      </w:r>
    </w:p>
    <w:p w14:paraId="6A174AA2" w14:textId="77777777" w:rsidR="004441C2" w:rsidRDefault="004441C2" w:rsidP="0004560C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</w:p>
    <w:p w14:paraId="6CBF355D" w14:textId="77777777" w:rsidR="00387FF1" w:rsidRPr="00C76301" w:rsidRDefault="00387FF1" w:rsidP="00387FF1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08" w:right="-676" w:hanging="708"/>
        <w:jc w:val="center"/>
        <w:rPr>
          <w:rFonts w:ascii="Arial" w:eastAsia="Arial Unicode MS" w:hAnsi="Arial" w:cs="Arial"/>
          <w:b/>
          <w:bCs/>
          <w:sz w:val="20"/>
          <w:szCs w:val="20"/>
          <w:lang w:eastAsia="pl-PL"/>
        </w:rPr>
      </w:pPr>
      <w:r w:rsidRPr="00C76301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 xml:space="preserve">Oświadczenie o spełnianiu warunków uczestnictwa w </w:t>
      </w:r>
      <w:r w:rsidR="008221BB" w:rsidRPr="00C76301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>P</w:t>
      </w:r>
      <w:r w:rsidR="00796B8C" w:rsidRPr="00C76301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>ostępowaniu</w:t>
      </w:r>
    </w:p>
    <w:p w14:paraId="7E6F18EF" w14:textId="77777777" w:rsidR="00387FF1" w:rsidRPr="00C76301" w:rsidRDefault="00387FF1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387FF1" w:rsidRPr="00C76301" w14:paraId="1122151A" w14:textId="77777777" w:rsidTr="00387FF1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071C7540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5521" w:type="dxa"/>
          </w:tcPr>
          <w:p w14:paraId="69CAC56E" w14:textId="77777777" w:rsidR="00387FF1" w:rsidRPr="00C76301" w:rsidRDefault="00387FF1" w:rsidP="00387FF1">
            <w:pPr>
              <w:spacing w:after="0" w:line="240" w:lineRule="auto"/>
              <w:ind w:left="497" w:right="1064" w:firstLine="497"/>
              <w:rPr>
                <w:rFonts w:ascii="Arial" w:hAnsi="Arial" w:cs="Arial"/>
                <w:sz w:val="20"/>
                <w:szCs w:val="20"/>
              </w:rPr>
            </w:pPr>
          </w:p>
          <w:p w14:paraId="2304FB1C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6DA86D61" w14:textId="77777777" w:rsidTr="00387FF1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63903533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2E55CC8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kod, miejscowość </w:t>
            </w:r>
          </w:p>
          <w:p w14:paraId="2C95340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ulica, nr lokalu</w:t>
            </w:r>
          </w:p>
          <w:p w14:paraId="72FB006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521" w:type="dxa"/>
          </w:tcPr>
          <w:p w14:paraId="224C8C20" w14:textId="77777777" w:rsidR="00387FF1" w:rsidRPr="00C76301" w:rsidRDefault="00387FF1" w:rsidP="00387FF1">
            <w:pPr>
              <w:spacing w:after="0" w:line="240" w:lineRule="auto"/>
              <w:ind w:right="1064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79268F" w14:textId="0C201360" w:rsidR="00387FF1" w:rsidRPr="00C76301" w:rsidRDefault="00387FF1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27B4681F" w14:textId="0CEE4178" w:rsidR="00CB3F54" w:rsidRPr="00CB3F54" w:rsidRDefault="00796B8C" w:rsidP="00CB3F5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Calibri" w:hAnsi="Arial" w:cs="Arial"/>
          <w:b/>
          <w:bCs/>
          <w:i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Przystępując do Post</w:t>
      </w:r>
      <w:r w:rsidR="008221BB" w:rsidRPr="00C76301">
        <w:rPr>
          <w:rFonts w:ascii="Arial" w:hAnsi="Arial" w:cs="Arial"/>
          <w:sz w:val="20"/>
          <w:szCs w:val="20"/>
        </w:rPr>
        <w:t>ę</w:t>
      </w:r>
      <w:r w:rsidRPr="00C76301">
        <w:rPr>
          <w:rFonts w:ascii="Arial" w:hAnsi="Arial" w:cs="Arial"/>
          <w:sz w:val="20"/>
          <w:szCs w:val="20"/>
        </w:rPr>
        <w:t>powania</w:t>
      </w:r>
      <w:r w:rsidR="00387FF1" w:rsidRPr="00C76301">
        <w:rPr>
          <w:rFonts w:ascii="Arial" w:hAnsi="Arial" w:cs="Arial"/>
          <w:sz w:val="20"/>
          <w:szCs w:val="20"/>
        </w:rPr>
        <w:t xml:space="preserve"> na: </w:t>
      </w:r>
      <w:r w:rsidR="00CB3F54" w:rsidRPr="00CB3F54">
        <w:rPr>
          <w:rFonts w:ascii="Arial" w:eastAsia="Calibri" w:hAnsi="Arial" w:cs="Arial"/>
          <w:b/>
          <w:bCs/>
          <w:i/>
          <w:sz w:val="20"/>
          <w:szCs w:val="20"/>
        </w:rPr>
        <w:t>„Wykonanie kompletnej dokumentacji projektowej rozbudowy systemu sygnalizacji pożaru (SSP) w budynku przy ul. Grobla 15 w Poznaniu wraz z uzyskaniem decyzji pozwolenia na budowę”</w:t>
      </w:r>
      <w:r w:rsidR="00AB12FC">
        <w:rPr>
          <w:rFonts w:ascii="Arial" w:eastAsia="Calibri" w:hAnsi="Arial" w:cs="Arial"/>
          <w:b/>
          <w:bCs/>
          <w:i/>
          <w:sz w:val="20"/>
          <w:szCs w:val="20"/>
        </w:rPr>
        <w:t xml:space="preserve">, nr CRZ: </w:t>
      </w:r>
      <w:r w:rsidR="00AB12FC" w:rsidRPr="00AB12FC">
        <w:rPr>
          <w:rFonts w:ascii="Arial" w:eastAsia="Calibri" w:hAnsi="Arial" w:cs="Arial"/>
          <w:b/>
          <w:bCs/>
          <w:i/>
          <w:sz w:val="20"/>
          <w:szCs w:val="20"/>
        </w:rPr>
        <w:t>NP/OD/25/2089/OD/BAOW</w:t>
      </w:r>
    </w:p>
    <w:p w14:paraId="4FC933C2" w14:textId="5A6C7B2E" w:rsidR="00387FF1" w:rsidRPr="002753DA" w:rsidRDefault="00387FF1" w:rsidP="00F122D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Calibri" w:hAnsi="Arial" w:cs="Arial"/>
          <w:b/>
          <w:bCs/>
          <w:i/>
          <w:sz w:val="20"/>
          <w:szCs w:val="20"/>
        </w:rPr>
      </w:pPr>
    </w:p>
    <w:p w14:paraId="12B7E54E" w14:textId="77777777" w:rsidR="00F122D6" w:rsidRPr="00C76301" w:rsidRDefault="00F122D6" w:rsidP="00F122D6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718B1E9C" w14:textId="47E73EFE" w:rsidR="00387FF1" w:rsidRDefault="00387FF1" w:rsidP="00F122D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>Oświadczamy że:</w:t>
      </w:r>
    </w:p>
    <w:p w14:paraId="0D687403" w14:textId="77777777" w:rsidR="00F122D6" w:rsidRPr="00C76301" w:rsidRDefault="00F122D6" w:rsidP="00F122D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012233B2" w14:textId="77777777" w:rsidR="00387FF1" w:rsidRPr="00C76301" w:rsidRDefault="00387FF1" w:rsidP="00F122D6">
      <w:pPr>
        <w:tabs>
          <w:tab w:val="left" w:pos="28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>1)</w:t>
      </w:r>
      <w:r w:rsidRPr="00C76301">
        <w:rPr>
          <w:rFonts w:ascii="Arial" w:hAnsi="Arial" w:cs="Arial"/>
          <w:sz w:val="20"/>
          <w:szCs w:val="20"/>
          <w:lang w:eastAsia="pl-PL"/>
        </w:rPr>
        <w:tab/>
        <w:t>posiadamy uprawnienia do wykonywania określonej działalności lub czynności, jeżeli przepisy prawa nakładają obowiązek posiadania takich uprawnień,</w:t>
      </w:r>
    </w:p>
    <w:p w14:paraId="1825F23B" w14:textId="77777777" w:rsidR="00387FF1" w:rsidRPr="00C76301" w:rsidRDefault="00387FF1" w:rsidP="00F122D6">
      <w:pPr>
        <w:tabs>
          <w:tab w:val="left" w:pos="28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>2)</w:t>
      </w:r>
      <w:r w:rsidRPr="00C76301">
        <w:rPr>
          <w:rFonts w:ascii="Arial" w:hAnsi="Arial" w:cs="Arial"/>
          <w:sz w:val="20"/>
          <w:szCs w:val="20"/>
          <w:lang w:eastAsia="pl-PL"/>
        </w:rPr>
        <w:tab/>
        <w:t xml:space="preserve">posiadamy niezbędną wiedzę i doświadczenie oraz dysponujemy potencjałem technicznym i osobami zdolnymi do wykonania </w:t>
      </w:r>
      <w:r w:rsidR="00796B8C" w:rsidRPr="00C76301">
        <w:rPr>
          <w:rFonts w:ascii="Arial" w:hAnsi="Arial" w:cs="Arial"/>
          <w:sz w:val="20"/>
          <w:szCs w:val="20"/>
          <w:lang w:eastAsia="pl-PL"/>
        </w:rPr>
        <w:t>przedmiotu Zakupu</w:t>
      </w:r>
      <w:r w:rsidRPr="00C76301">
        <w:rPr>
          <w:rFonts w:ascii="Arial" w:hAnsi="Arial" w:cs="Arial"/>
          <w:sz w:val="20"/>
          <w:szCs w:val="20"/>
          <w:lang w:eastAsia="pl-PL"/>
        </w:rPr>
        <w:t>,</w:t>
      </w:r>
    </w:p>
    <w:p w14:paraId="02CA8E9D" w14:textId="77777777" w:rsidR="00387FF1" w:rsidRPr="00C76301" w:rsidRDefault="00387FF1" w:rsidP="00F122D6">
      <w:pPr>
        <w:tabs>
          <w:tab w:val="left" w:pos="28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>3)</w:t>
      </w:r>
      <w:r w:rsidRPr="00C76301">
        <w:rPr>
          <w:rFonts w:ascii="Arial" w:hAnsi="Arial" w:cs="Arial"/>
          <w:sz w:val="20"/>
          <w:szCs w:val="20"/>
          <w:lang w:eastAsia="pl-PL"/>
        </w:rPr>
        <w:tab/>
        <w:t xml:space="preserve">znajdujemy się w sytuacji ekonomicznej i finansowej zapewniającej wykonanie </w:t>
      </w:r>
      <w:r w:rsidR="00796B8C" w:rsidRPr="00C76301">
        <w:rPr>
          <w:rFonts w:ascii="Arial" w:hAnsi="Arial" w:cs="Arial"/>
          <w:sz w:val="20"/>
          <w:szCs w:val="20"/>
          <w:lang w:eastAsia="pl-PL"/>
        </w:rPr>
        <w:t>przedmiotu Zakupu</w:t>
      </w:r>
      <w:r w:rsidRPr="00C76301">
        <w:rPr>
          <w:rFonts w:ascii="Arial" w:hAnsi="Arial" w:cs="Arial"/>
          <w:sz w:val="20"/>
          <w:szCs w:val="20"/>
          <w:lang w:eastAsia="pl-PL"/>
        </w:rPr>
        <w:t>,</w:t>
      </w:r>
    </w:p>
    <w:p w14:paraId="2FCDDF76" w14:textId="77777777" w:rsidR="00387FF1" w:rsidRPr="00C76301" w:rsidRDefault="00387FF1" w:rsidP="00F122D6">
      <w:pPr>
        <w:tabs>
          <w:tab w:val="left" w:pos="28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>4)</w:t>
      </w:r>
      <w:r w:rsidRPr="00C76301">
        <w:rPr>
          <w:rFonts w:ascii="Arial" w:hAnsi="Arial" w:cs="Arial"/>
          <w:sz w:val="20"/>
          <w:szCs w:val="20"/>
          <w:lang w:eastAsia="pl-PL"/>
        </w:rPr>
        <w:tab/>
        <w:t xml:space="preserve">nie podlegamy wykluczeniu z </w:t>
      </w:r>
      <w:r w:rsidR="00796B8C" w:rsidRPr="00C76301">
        <w:rPr>
          <w:rFonts w:ascii="Arial" w:hAnsi="Arial" w:cs="Arial"/>
          <w:sz w:val="20"/>
          <w:szCs w:val="20"/>
          <w:lang w:eastAsia="pl-PL"/>
        </w:rPr>
        <w:t>P</w:t>
      </w:r>
      <w:r w:rsidRPr="00C76301">
        <w:rPr>
          <w:rFonts w:ascii="Arial" w:hAnsi="Arial" w:cs="Arial"/>
          <w:sz w:val="20"/>
          <w:szCs w:val="20"/>
          <w:lang w:eastAsia="pl-PL"/>
        </w:rPr>
        <w:t>ostępowania.</w:t>
      </w:r>
    </w:p>
    <w:p w14:paraId="08027978" w14:textId="38C33508" w:rsidR="00387FF1" w:rsidRDefault="00387FF1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33D646EE" w14:textId="58B9AF9D" w:rsidR="00F122D6" w:rsidRDefault="00F122D6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6692F67F" w14:textId="60831840" w:rsidR="00F122D6" w:rsidRDefault="00F122D6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20463FF2" w14:textId="77777777" w:rsidR="00F122D6" w:rsidRPr="00C76301" w:rsidRDefault="00F122D6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387FF1" w:rsidRPr="00365A62" w14:paraId="5D170F27" w14:textId="77777777" w:rsidTr="00387FF1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61FA96EB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657C9EE8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vAlign w:val="center"/>
          </w:tcPr>
          <w:p w14:paraId="78E9113B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Podpis(y) osoby(osób) uprawnionej</w:t>
            </w:r>
            <w:r w:rsidRPr="00365A62" w:rsidDel="000F660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365A62">
              <w:rPr>
                <w:rFonts w:ascii="Arial" w:hAnsi="Arial" w:cs="Arial"/>
                <w:bCs/>
                <w:sz w:val="18"/>
                <w:szCs w:val="18"/>
              </w:rPr>
              <w:t>(ych)</w:t>
            </w:r>
          </w:p>
        </w:tc>
        <w:tc>
          <w:tcPr>
            <w:tcW w:w="937" w:type="pct"/>
            <w:vAlign w:val="center"/>
          </w:tcPr>
          <w:p w14:paraId="2046F44E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Miejscowość i data</w:t>
            </w:r>
          </w:p>
        </w:tc>
      </w:tr>
      <w:tr w:rsidR="00387FF1" w:rsidRPr="00365A62" w14:paraId="666D5AB1" w14:textId="77777777" w:rsidTr="00387FF1">
        <w:trPr>
          <w:cantSplit/>
          <w:trHeight w:val="674"/>
          <w:jc w:val="center"/>
        </w:trPr>
        <w:tc>
          <w:tcPr>
            <w:tcW w:w="307" w:type="pct"/>
          </w:tcPr>
          <w:p w14:paraId="58AD3B8F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54" w:type="pct"/>
          </w:tcPr>
          <w:p w14:paraId="08D2C87A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9619689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02" w:type="pct"/>
          </w:tcPr>
          <w:p w14:paraId="4FD8D1AC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37" w:type="pct"/>
          </w:tcPr>
          <w:p w14:paraId="4BF08D66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0C3D33F0" w14:textId="77777777" w:rsidR="00387FF1" w:rsidRPr="00C76301" w:rsidRDefault="00387FF1" w:rsidP="00387FF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</w:p>
    <w:p w14:paraId="22FE266D" w14:textId="77777777" w:rsidR="00387FF1" w:rsidRPr="00C76301" w:rsidRDefault="00387FF1" w:rsidP="00387FF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br w:type="page"/>
      </w:r>
    </w:p>
    <w:p w14:paraId="0B14EBD5" w14:textId="62947860" w:rsidR="00387FF1" w:rsidRPr="00C76301" w:rsidRDefault="00387FF1" w:rsidP="00387FF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lastRenderedPageBreak/>
        <w:t>[</w:t>
      </w:r>
      <w:r w:rsidR="004E798F">
        <w:rPr>
          <w:rFonts w:ascii="Arial" w:hAnsi="Arial" w:cs="Arial"/>
          <w:b/>
          <w:sz w:val="20"/>
          <w:szCs w:val="20"/>
        </w:rPr>
        <w:t xml:space="preserve">Załącznik nr </w:t>
      </w:r>
      <w:r w:rsidR="00B655D6">
        <w:rPr>
          <w:rFonts w:ascii="Arial" w:hAnsi="Arial" w:cs="Arial"/>
          <w:b/>
          <w:sz w:val="20"/>
          <w:szCs w:val="20"/>
        </w:rPr>
        <w:t>4</w:t>
      </w:r>
      <w:r w:rsidRPr="00C76301">
        <w:rPr>
          <w:rFonts w:ascii="Arial" w:hAnsi="Arial" w:cs="Arial"/>
          <w:sz w:val="20"/>
          <w:szCs w:val="20"/>
        </w:rPr>
        <w:t xml:space="preserve"> do Regulaminu </w:t>
      </w:r>
      <w:r w:rsidR="008221BB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>ostępowania]</w:t>
      </w:r>
    </w:p>
    <w:p w14:paraId="3CA801C0" w14:textId="77777777" w:rsidR="00387FF1" w:rsidRPr="00C76301" w:rsidRDefault="00387FF1" w:rsidP="00387FF1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 w:hanging="720"/>
        <w:jc w:val="center"/>
        <w:rPr>
          <w:rFonts w:ascii="Arial" w:eastAsia="Arial Unicode MS" w:hAnsi="Arial" w:cs="Arial"/>
          <w:b/>
          <w:bCs/>
          <w:caps/>
          <w:sz w:val="20"/>
          <w:szCs w:val="20"/>
          <w:lang w:eastAsia="pl-PL"/>
        </w:rPr>
      </w:pPr>
      <w:r w:rsidRPr="00C76301">
        <w:rPr>
          <w:rFonts w:ascii="Arial" w:eastAsia="Arial Unicode MS" w:hAnsi="Arial" w:cs="Arial"/>
          <w:b/>
          <w:bCs/>
          <w:sz w:val="20"/>
          <w:szCs w:val="20"/>
          <w:lang w:eastAsia="pl-PL"/>
        </w:rPr>
        <w:t>Oświadczenie o niepodleganiu wykluczeniu</w: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387FF1" w:rsidRPr="00C76301" w14:paraId="6EC9936B" w14:textId="77777777" w:rsidTr="00564FFD">
        <w:trPr>
          <w:cantSplit/>
          <w:trHeight w:hRule="exact" w:val="551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14580582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5521" w:type="dxa"/>
          </w:tcPr>
          <w:p w14:paraId="0FD80F24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0E3030EC" w14:textId="77777777" w:rsidTr="00387FF1">
        <w:trPr>
          <w:cantSplit/>
          <w:trHeight w:hRule="exact" w:val="940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46296AAE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3DEE63F6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kod, miejscowość </w:t>
            </w:r>
          </w:p>
          <w:p w14:paraId="7D7DAA88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</w:tcPr>
          <w:p w14:paraId="59041F43" w14:textId="77777777" w:rsidR="00387FF1" w:rsidRPr="00C76301" w:rsidRDefault="00387FF1" w:rsidP="00387FF1">
            <w:pPr>
              <w:spacing w:after="0" w:line="240" w:lineRule="auto"/>
              <w:ind w:right="1064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9D19091" w14:textId="77777777" w:rsidR="00387FF1" w:rsidRPr="00C76301" w:rsidRDefault="00387FF1" w:rsidP="00387F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FD52B39" w14:textId="118E113E" w:rsidR="00387FF1" w:rsidRPr="00CB3F54" w:rsidRDefault="00B75F6B" w:rsidP="009C360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Przystępując do Postę</w:t>
      </w:r>
      <w:r w:rsidR="00796B8C" w:rsidRPr="00C76301">
        <w:rPr>
          <w:rFonts w:ascii="Arial" w:hAnsi="Arial" w:cs="Arial"/>
          <w:sz w:val="20"/>
          <w:szCs w:val="20"/>
        </w:rPr>
        <w:t>powania</w:t>
      </w:r>
      <w:r w:rsidR="00387FF1" w:rsidRPr="00C76301">
        <w:rPr>
          <w:rFonts w:ascii="Arial" w:hAnsi="Arial" w:cs="Arial"/>
          <w:sz w:val="20"/>
          <w:szCs w:val="20"/>
        </w:rPr>
        <w:t xml:space="preserve"> na: </w:t>
      </w:r>
      <w:r w:rsidR="00CB3F54" w:rsidRPr="00CB3F54">
        <w:rPr>
          <w:rFonts w:ascii="Arial" w:eastAsia="Calibri" w:hAnsi="Arial" w:cs="Arial"/>
          <w:b/>
          <w:bCs/>
          <w:i/>
          <w:sz w:val="20"/>
          <w:szCs w:val="20"/>
        </w:rPr>
        <w:t>„Wykonanie kompletnej dokumentacji projektowej rozbudowy systemu sygnalizacji pożaru (SSP) w budynku przy ul. Grobla 15 w Poznaniu wraz z uzyskaniem decyzji pozwolenia na budowę”</w:t>
      </w:r>
      <w:r w:rsidR="00AB12FC">
        <w:rPr>
          <w:rFonts w:ascii="Arial" w:eastAsia="Calibri" w:hAnsi="Arial" w:cs="Arial"/>
          <w:b/>
          <w:bCs/>
          <w:i/>
          <w:sz w:val="20"/>
          <w:szCs w:val="20"/>
        </w:rPr>
        <w:t xml:space="preserve">, nr CRZ: </w:t>
      </w:r>
      <w:r w:rsidR="00CB3F54">
        <w:rPr>
          <w:rFonts w:ascii="Arial" w:eastAsia="Calibri" w:hAnsi="Arial" w:cs="Arial"/>
          <w:b/>
          <w:i/>
          <w:sz w:val="20"/>
          <w:szCs w:val="20"/>
        </w:rPr>
        <w:t xml:space="preserve"> </w:t>
      </w:r>
      <w:r w:rsidR="00AB12FC" w:rsidRPr="00AB12FC">
        <w:rPr>
          <w:rFonts w:ascii="Arial" w:eastAsia="Calibri" w:hAnsi="Arial" w:cs="Arial"/>
          <w:b/>
          <w:bCs/>
          <w:i/>
          <w:sz w:val="20"/>
          <w:szCs w:val="20"/>
        </w:rPr>
        <w:t>NP/OD/25/2089/OD/BAOW</w:t>
      </w:r>
      <w:r w:rsidR="00AB12FC">
        <w:rPr>
          <w:rFonts w:ascii="Arial" w:eastAsia="Calibri" w:hAnsi="Arial" w:cs="Arial"/>
          <w:b/>
          <w:bCs/>
          <w:i/>
          <w:sz w:val="20"/>
          <w:szCs w:val="20"/>
        </w:rPr>
        <w:t xml:space="preserve"> </w:t>
      </w:r>
      <w:r w:rsidR="00387FF1" w:rsidRPr="002A1EFA">
        <w:rPr>
          <w:rFonts w:ascii="Arial" w:hAnsi="Arial" w:cs="Arial"/>
          <w:sz w:val="20"/>
          <w:szCs w:val="20"/>
        </w:rPr>
        <w:t xml:space="preserve">oraz przyjmując do wiadomości, że z </w:t>
      </w:r>
      <w:r w:rsidR="008221BB" w:rsidRPr="002A1EFA">
        <w:rPr>
          <w:rFonts w:ascii="Arial" w:hAnsi="Arial" w:cs="Arial"/>
          <w:sz w:val="20"/>
          <w:szCs w:val="20"/>
        </w:rPr>
        <w:t>P</w:t>
      </w:r>
      <w:r w:rsidR="00387FF1" w:rsidRPr="002A1EFA">
        <w:rPr>
          <w:rFonts w:ascii="Arial" w:hAnsi="Arial" w:cs="Arial"/>
          <w:sz w:val="20"/>
          <w:szCs w:val="20"/>
        </w:rPr>
        <w:t xml:space="preserve">ostępowania </w:t>
      </w:r>
      <w:r w:rsidR="00387FF1" w:rsidRPr="002A1EFA">
        <w:rPr>
          <w:rFonts w:ascii="Arial" w:hAnsi="Arial" w:cs="Arial"/>
          <w:bCs/>
          <w:sz w:val="20"/>
          <w:szCs w:val="20"/>
        </w:rPr>
        <w:t>wyklucza się</w:t>
      </w:r>
      <w:r w:rsidR="00387FF1" w:rsidRPr="002A1EFA">
        <w:rPr>
          <w:rFonts w:ascii="Arial" w:hAnsi="Arial" w:cs="Arial"/>
          <w:sz w:val="20"/>
          <w:szCs w:val="20"/>
        </w:rPr>
        <w:t>:</w:t>
      </w:r>
    </w:p>
    <w:p w14:paraId="6FE7FC6D" w14:textId="027ED98D" w:rsidR="00EA43E6" w:rsidRPr="00C76301" w:rsidRDefault="00EA43E6" w:rsidP="006756BC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2A1EFA">
        <w:rPr>
          <w:rFonts w:ascii="Arial" w:eastAsia="Calibri" w:hAnsi="Arial" w:cs="Arial"/>
          <w:sz w:val="20"/>
          <w:szCs w:val="20"/>
          <w:lang w:bidi="pl-PL"/>
        </w:rPr>
        <w:t>Wykonawców, którzy w ciągu ostatnich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 xml:space="preserve"> trzech lat przed Wszczęciem Postępowania wyrządzili szkodę PGNiG OD (status podmiotu oceniany według daty wyrządzenia szkody), nie realizując Zakupu lub realizując go nienależycie, a szkoda ta nie została dobrowolnie naprawiona  do  dnia  Wszczęcia  Postępowania,   chyba   że   niezrealizowanie   lub nienależyte zrealizowanie jest następstwem okoliczności, za które Wykonawca nie ponosi odpowiedzialności,</w:t>
      </w:r>
    </w:p>
    <w:p w14:paraId="72F06641" w14:textId="77777777" w:rsidR="00EA43E6" w:rsidRPr="00C76301" w:rsidRDefault="00EA43E6" w:rsidP="006756BC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>Wykonawców, w stosunku do których  otwarto likwidację  lub  ogłoszono  upadłość, z wyjątkiem Wykonawców, którzy po ogłoszeniu upadłości zawarli układ zatwierdzony prawomocnym postanowieniem sądu, o ile układ nie przewiduje zaspokojenia wierzycieli poprzez likwidację majątku upadłego,</w:t>
      </w:r>
    </w:p>
    <w:p w14:paraId="0B8FC9F2" w14:textId="77777777" w:rsidR="00EA43E6" w:rsidRPr="00C76301" w:rsidRDefault="00EA43E6" w:rsidP="006756BC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>Wykonawców będących osobami fizycznymi, których prawomocnie skazano za przestępstwo popełnione w związku z postępowaniem  o  udzielenie  zamówienia lub inne przestępstwo popełnione w celu osiągnięcia korzyści majątkowych,</w:t>
      </w:r>
    </w:p>
    <w:p w14:paraId="264305FC" w14:textId="77777777" w:rsidR="00EA43E6" w:rsidRPr="00C76301" w:rsidRDefault="00EA43E6" w:rsidP="006756BC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>Wykonawców będących spółkami prawa handlowego, których odpowiednio urzędujących członków władz zarządzających, wspólników, partnerów, komplementariuszy, prawomocnie skazano za przestępstwo popełnione w związku z postępowaniem o udzielenie zamówienia lub inne przestępstwo popełnione w celu osiągnięcia korzyści majątkowych,</w:t>
      </w:r>
    </w:p>
    <w:p w14:paraId="74494972" w14:textId="548417B4" w:rsidR="00EA43E6" w:rsidRPr="00C76301" w:rsidRDefault="00EA43E6" w:rsidP="006756BC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bidi="pl-PL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 xml:space="preserve">Wykonawców, którzy nie złożyli wymaganych dokumentów, oświadczeń lub nie spełnili innych wymagań określonych w Postępowaniu, z zastrzeżeniem § 4 ust. </w:t>
      </w:r>
      <w:r w:rsidR="00795E20" w:rsidRPr="00795E20">
        <w:rPr>
          <w:rFonts w:ascii="Arial" w:eastAsia="Calibri" w:hAnsi="Arial" w:cs="Arial"/>
          <w:sz w:val="20"/>
          <w:szCs w:val="20"/>
          <w:lang w:bidi="pl-PL"/>
        </w:rPr>
        <w:t>17</w:t>
      </w:r>
      <w:r w:rsidRPr="00795E20">
        <w:rPr>
          <w:rFonts w:ascii="Arial" w:eastAsia="Calibri" w:hAnsi="Arial" w:cs="Arial"/>
          <w:sz w:val="20"/>
          <w:szCs w:val="20"/>
          <w:lang w:bidi="pl-PL"/>
        </w:rPr>
        <w:t>,</w:t>
      </w:r>
    </w:p>
    <w:p w14:paraId="3A937D65" w14:textId="30162666" w:rsidR="00EA43E6" w:rsidRPr="00C76301" w:rsidRDefault="00EA43E6" w:rsidP="006756BC">
      <w:pPr>
        <w:pStyle w:val="Akapitzlist"/>
        <w:numPr>
          <w:ilvl w:val="0"/>
          <w:numId w:val="20"/>
        </w:numPr>
        <w:spacing w:before="120" w:after="120" w:line="240" w:lineRule="auto"/>
        <w:ind w:left="284" w:hanging="284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  <w:lang w:bidi="pl-PL"/>
        </w:rPr>
        <w:t>Wykonawców, którzy nie wnieśli wadium, w tym również na przedłużony okres związania ofertą lub nie zgodzili się na przedłużenie okresu związania ofertą, jeżeli wadium było wymagane</w:t>
      </w:r>
      <w:r w:rsidR="00FE34AE" w:rsidRPr="00C76301">
        <w:rPr>
          <w:rFonts w:ascii="Arial" w:eastAsia="Calibri" w:hAnsi="Arial" w:cs="Arial"/>
          <w:sz w:val="20"/>
          <w:szCs w:val="20"/>
          <w:lang w:bidi="pl-PL"/>
        </w:rPr>
        <w:t>,</w:t>
      </w:r>
    </w:p>
    <w:p w14:paraId="770EE9A7" w14:textId="77777777" w:rsidR="00C65102" w:rsidRPr="00C76301" w:rsidRDefault="00C65102" w:rsidP="006756BC">
      <w:pPr>
        <w:pStyle w:val="Akapitzlist"/>
        <w:numPr>
          <w:ilvl w:val="0"/>
          <w:numId w:val="20"/>
        </w:numPr>
        <w:spacing w:before="120" w:after="120" w:line="240" w:lineRule="auto"/>
        <w:ind w:left="284" w:hanging="284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o 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 zorganizowanej grupie lub związku przestępczym, fałszowanie faktur, podawanie nieprawdy w fakturach, fałszowanie lub używanie sfałszowanej faktury z kwotą określającą mienie wielkiej wartości,</w:t>
      </w:r>
    </w:p>
    <w:p w14:paraId="1226B324" w14:textId="77777777" w:rsidR="00C65102" w:rsidRPr="00C76301" w:rsidRDefault="00C65102" w:rsidP="006756BC">
      <w:pPr>
        <w:pStyle w:val="Akapitzlist"/>
        <w:numPr>
          <w:ilvl w:val="0"/>
          <w:numId w:val="20"/>
        </w:numPr>
        <w:spacing w:before="120" w:after="120" w:line="240" w:lineRule="auto"/>
        <w:ind w:left="284" w:hanging="284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przestępstwa inne niż wymienione w pkt 8, jeżeli podmiot zbiorowy nie wdrożył środków naprawczych i prewencyjnych (self-cleaning),</w:t>
      </w:r>
    </w:p>
    <w:p w14:paraId="71B32F23" w14:textId="77777777" w:rsidR="00C65102" w:rsidRPr="00C76301" w:rsidRDefault="00C65102" w:rsidP="006756BC">
      <w:pPr>
        <w:pStyle w:val="Akapitzlist"/>
        <w:numPr>
          <w:ilvl w:val="0"/>
          <w:numId w:val="20"/>
        </w:numPr>
        <w:spacing w:before="120" w:after="120" w:line="240" w:lineRule="auto"/>
        <w:ind w:left="284" w:hanging="284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Wykonawców, co do których osoby biorące udział w prowadzonym Postępowaniu mają wiedzę, że:</w:t>
      </w:r>
    </w:p>
    <w:p w14:paraId="0224415D" w14:textId="576CA534" w:rsidR="00C65102" w:rsidRPr="00C76301" w:rsidRDefault="00C65102" w:rsidP="00F122D6">
      <w:pPr>
        <w:pStyle w:val="Akapitzlist"/>
        <w:spacing w:before="120" w:after="120" w:line="240" w:lineRule="auto"/>
        <w:ind w:left="567" w:hanging="283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a) są pracownikami lub osobami najbliższymi pracowników PGNiG </w:t>
      </w:r>
      <w:r w:rsidR="00AE53DA" w:rsidRPr="00C76301">
        <w:rPr>
          <w:rFonts w:ascii="Arial" w:eastAsia="Calibri" w:hAnsi="Arial" w:cs="Arial"/>
          <w:sz w:val="20"/>
          <w:szCs w:val="20"/>
        </w:rPr>
        <w:t>OD</w:t>
      </w:r>
      <w:r w:rsidRPr="00C76301">
        <w:rPr>
          <w:rFonts w:ascii="Arial" w:eastAsia="Calibri" w:hAnsi="Arial" w:cs="Arial"/>
          <w:sz w:val="20"/>
          <w:szCs w:val="20"/>
        </w:rPr>
        <w:t>, lub</w:t>
      </w:r>
    </w:p>
    <w:p w14:paraId="43EC32C6" w14:textId="7E0A9175" w:rsidR="00C65102" w:rsidRPr="00C76301" w:rsidRDefault="00C65102" w:rsidP="00F122D6">
      <w:pPr>
        <w:pStyle w:val="Akapitzlist"/>
        <w:spacing w:before="120" w:after="120" w:line="240" w:lineRule="auto"/>
        <w:ind w:left="567" w:hanging="283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b) są podmiotami, w których pracownicy lub osoby najbliższe pracowników PGNiG </w:t>
      </w:r>
      <w:r w:rsidR="00AE53DA" w:rsidRPr="00C76301">
        <w:rPr>
          <w:rFonts w:ascii="Arial" w:eastAsia="Calibri" w:hAnsi="Arial" w:cs="Arial"/>
          <w:sz w:val="20"/>
          <w:szCs w:val="20"/>
        </w:rPr>
        <w:t>OD</w:t>
      </w:r>
      <w:r w:rsidRPr="00C76301">
        <w:rPr>
          <w:rFonts w:ascii="Arial" w:eastAsia="Calibri" w:hAnsi="Arial" w:cs="Arial"/>
          <w:sz w:val="20"/>
          <w:szCs w:val="20"/>
        </w:rPr>
        <w:t xml:space="preserve"> są właścicielami, udziałowcami lub członkami organów zarządzających tych podmiotów, lub</w:t>
      </w:r>
    </w:p>
    <w:p w14:paraId="5764B34B" w14:textId="767B36FA" w:rsidR="00C65102" w:rsidRPr="00C76301" w:rsidRDefault="00C65102" w:rsidP="00F122D6">
      <w:pPr>
        <w:pStyle w:val="Akapitzlist"/>
        <w:spacing w:before="120" w:after="120" w:line="240" w:lineRule="auto"/>
        <w:ind w:left="567" w:hanging="283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c) są podmiotami, na rzecz których pracownicy lub osoby najbliższe pracowników PGNiG </w:t>
      </w:r>
      <w:r w:rsidR="00AE53DA" w:rsidRPr="00C76301">
        <w:rPr>
          <w:rFonts w:ascii="Arial" w:eastAsia="Calibri" w:hAnsi="Arial" w:cs="Arial"/>
          <w:sz w:val="20"/>
          <w:szCs w:val="20"/>
        </w:rPr>
        <w:t>OD</w:t>
      </w:r>
      <w:r w:rsidRPr="00C76301">
        <w:rPr>
          <w:rFonts w:ascii="Arial" w:eastAsia="Calibri" w:hAnsi="Arial" w:cs="Arial"/>
          <w:sz w:val="20"/>
          <w:szCs w:val="20"/>
        </w:rPr>
        <w:t xml:space="preserve"> świadczą pracę na podstawie umowy o pracę lub innego stosunku prawnego</w:t>
      </w:r>
    </w:p>
    <w:p w14:paraId="4D3F1B2A" w14:textId="77777777" w:rsidR="00C65102" w:rsidRPr="00C76301" w:rsidRDefault="00C65102" w:rsidP="00F122D6">
      <w:pPr>
        <w:pStyle w:val="Akapitzlist"/>
        <w:spacing w:before="120" w:after="120" w:line="240" w:lineRule="auto"/>
        <w:ind w:left="567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lastRenderedPageBreak/>
        <w:t>- jeśli fakt ten budzi uzasadnione wątpliwości co do bezstronności Postępowania.</w:t>
      </w:r>
    </w:p>
    <w:p w14:paraId="4A7CB64D" w14:textId="59B7C9B4" w:rsidR="00C65102" w:rsidRPr="00365A62" w:rsidRDefault="00C65102" w:rsidP="00F122D6">
      <w:pPr>
        <w:pStyle w:val="Akapitzlist"/>
        <w:spacing w:before="120" w:after="120" w:line="240" w:lineRule="auto"/>
        <w:ind w:left="851" w:hanging="142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* Przez osoby najbliższe pracowników PGNiG </w:t>
      </w:r>
      <w:r w:rsidR="00AE53DA" w:rsidRPr="00C76301">
        <w:rPr>
          <w:rFonts w:ascii="Arial" w:eastAsia="Calibri" w:hAnsi="Arial" w:cs="Arial"/>
          <w:sz w:val="20"/>
          <w:szCs w:val="20"/>
        </w:rPr>
        <w:t>OD</w:t>
      </w:r>
      <w:r w:rsidRPr="00C76301">
        <w:rPr>
          <w:rFonts w:ascii="Arial" w:eastAsia="Calibri" w:hAnsi="Arial" w:cs="Arial"/>
          <w:sz w:val="20"/>
          <w:szCs w:val="20"/>
        </w:rPr>
        <w:t xml:space="preserve"> należy rozumieć należy przez to rozumieć osoby pozostające w związku małżeńskim, w stosunku pokrewieństwa lub powinowactwa w linii prostej, pokrewieństwa lub powinowactwa w linii bocznej do drugiego stopnia, lub związane z tytułu przysposobienia, opieki lub kurateli albo pozostające we wspólnym pożyciu z pracownikiem PGNiG OD.</w:t>
      </w:r>
    </w:p>
    <w:p w14:paraId="473E6395" w14:textId="606AD4A8" w:rsidR="00EA43E6" w:rsidRPr="00C76301" w:rsidRDefault="00EA43E6" w:rsidP="00F122D6">
      <w:pPr>
        <w:pStyle w:val="Akapitzlist"/>
        <w:spacing w:before="120" w:after="120" w:line="24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oraz przyjmując do wiadomości, że z </w:t>
      </w:r>
      <w:r w:rsidR="008221BB" w:rsidRPr="00C76301">
        <w:rPr>
          <w:rFonts w:ascii="Arial" w:hAnsi="Arial" w:cs="Arial"/>
          <w:sz w:val="20"/>
          <w:szCs w:val="20"/>
        </w:rPr>
        <w:t>P</w:t>
      </w:r>
      <w:r w:rsidRPr="00C76301">
        <w:rPr>
          <w:rFonts w:ascii="Arial" w:hAnsi="Arial" w:cs="Arial"/>
          <w:sz w:val="20"/>
          <w:szCs w:val="20"/>
        </w:rPr>
        <w:t xml:space="preserve">ostępowania można </w:t>
      </w:r>
      <w:r w:rsidRPr="00C76301">
        <w:rPr>
          <w:rFonts w:ascii="Arial" w:hAnsi="Arial" w:cs="Arial"/>
          <w:bCs/>
          <w:sz w:val="20"/>
          <w:szCs w:val="20"/>
        </w:rPr>
        <w:t xml:space="preserve">wykluczyć </w:t>
      </w:r>
      <w:r w:rsidR="00425D48" w:rsidRPr="00C76301">
        <w:rPr>
          <w:rFonts w:ascii="Arial" w:hAnsi="Arial" w:cs="Arial"/>
          <w:bCs/>
          <w:sz w:val="20"/>
          <w:szCs w:val="20"/>
        </w:rPr>
        <w:t>w szczególności</w:t>
      </w:r>
      <w:r w:rsidR="00425D48" w:rsidRPr="00C76301">
        <w:rPr>
          <w:rFonts w:ascii="Arial" w:hAnsi="Arial" w:cs="Arial"/>
          <w:b/>
          <w:bCs/>
          <w:sz w:val="20"/>
          <w:szCs w:val="20"/>
        </w:rPr>
        <w:t xml:space="preserve"> </w:t>
      </w:r>
      <w:r w:rsidRPr="00C76301">
        <w:rPr>
          <w:rFonts w:ascii="Arial" w:hAnsi="Arial" w:cs="Arial"/>
          <w:sz w:val="20"/>
          <w:szCs w:val="20"/>
        </w:rPr>
        <w:t>Wykonawców:</w:t>
      </w:r>
    </w:p>
    <w:p w14:paraId="3F7F2771" w14:textId="7CEA6303" w:rsidR="00EA43E6" w:rsidRPr="00C76301" w:rsidRDefault="00C65102" w:rsidP="006756BC">
      <w:pPr>
        <w:numPr>
          <w:ilvl w:val="2"/>
          <w:numId w:val="21"/>
        </w:numPr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którzy </w:t>
      </w:r>
      <w:r w:rsidR="00EA43E6" w:rsidRPr="00C76301">
        <w:rPr>
          <w:rFonts w:ascii="Arial" w:eastAsia="Calibri" w:hAnsi="Arial" w:cs="Arial"/>
          <w:sz w:val="20"/>
          <w:szCs w:val="20"/>
        </w:rPr>
        <w:t>złożyli nieprawdziwe informacje mające wpływ na wynik prowadzonego Postępowania,</w:t>
      </w:r>
    </w:p>
    <w:p w14:paraId="0C18EB80" w14:textId="368238F7" w:rsidR="00EA43E6" w:rsidRPr="00C76301" w:rsidRDefault="00C65102" w:rsidP="006756BC">
      <w:pPr>
        <w:numPr>
          <w:ilvl w:val="2"/>
          <w:numId w:val="21"/>
        </w:numPr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którzy </w:t>
      </w:r>
      <w:r w:rsidR="00EA43E6" w:rsidRPr="00C76301">
        <w:rPr>
          <w:rFonts w:ascii="Arial" w:eastAsia="Calibri" w:hAnsi="Arial" w:cs="Arial"/>
          <w:sz w:val="20"/>
          <w:szCs w:val="20"/>
        </w:rPr>
        <w:t>zawarli z innymi Wykonawcami porozumienie zakłócającego konkurencję w Postępowaniu;</w:t>
      </w:r>
    </w:p>
    <w:p w14:paraId="59FD7CCE" w14:textId="47793D30" w:rsidR="006E598C" w:rsidRPr="00C76301" w:rsidRDefault="00C65102" w:rsidP="006756BC">
      <w:pPr>
        <w:numPr>
          <w:ilvl w:val="2"/>
          <w:numId w:val="21"/>
        </w:numPr>
        <w:autoSpaceDE w:val="0"/>
        <w:autoSpaceDN w:val="0"/>
        <w:adjustRightInd w:val="0"/>
        <w:spacing w:before="120" w:after="120" w:line="240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którzy </w:t>
      </w:r>
      <w:r w:rsidR="00EA43E6" w:rsidRPr="00C76301">
        <w:rPr>
          <w:rFonts w:ascii="Arial" w:eastAsia="Calibri" w:hAnsi="Arial" w:cs="Arial"/>
          <w:sz w:val="20"/>
          <w:szCs w:val="20"/>
        </w:rPr>
        <w:t>dopuścili się tzw. poważnego wykroczenia zawodowego</w:t>
      </w:r>
    </w:p>
    <w:p w14:paraId="78045AFF" w14:textId="6D0473A7" w:rsidR="00CE5B87" w:rsidRPr="00C76301" w:rsidRDefault="00C65102" w:rsidP="006756BC">
      <w:pPr>
        <w:pStyle w:val="Akapitzlist"/>
        <w:numPr>
          <w:ilvl w:val="2"/>
          <w:numId w:val="21"/>
        </w:numPr>
        <w:spacing w:before="120" w:after="120" w:line="240" w:lineRule="auto"/>
        <w:ind w:left="426" w:hanging="426"/>
        <w:contextualSpacing w:val="0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którzy </w:t>
      </w:r>
      <w:r w:rsidR="006E598C" w:rsidRPr="00C76301">
        <w:rPr>
          <w:rFonts w:ascii="Arial" w:eastAsia="Calibri" w:hAnsi="Arial" w:cs="Arial"/>
          <w:sz w:val="20"/>
          <w:szCs w:val="20"/>
        </w:rPr>
        <w:t>są podmiotem przeprowadzającym audyt sprawozdań finansowych G</w:t>
      </w:r>
      <w:r w:rsidR="00AE53DA" w:rsidRPr="00C76301">
        <w:rPr>
          <w:rFonts w:ascii="Arial" w:eastAsia="Calibri" w:hAnsi="Arial" w:cs="Arial"/>
          <w:sz w:val="20"/>
          <w:szCs w:val="20"/>
        </w:rPr>
        <w:t>rupy Kapitałowej, do której należy PGNiG OD</w:t>
      </w:r>
      <w:r w:rsidR="006E598C" w:rsidRPr="00C76301">
        <w:rPr>
          <w:rFonts w:ascii="Arial" w:eastAsia="Calibri" w:hAnsi="Arial" w:cs="Arial"/>
          <w:sz w:val="20"/>
          <w:szCs w:val="20"/>
        </w:rPr>
        <w:t xml:space="preserve"> bądź należą do sieci tego podmiotu</w:t>
      </w:r>
      <w:r w:rsidR="00CE5B87" w:rsidRPr="00C76301">
        <w:rPr>
          <w:rFonts w:ascii="Arial" w:eastAsia="Calibri" w:hAnsi="Arial" w:cs="Arial"/>
          <w:sz w:val="20"/>
          <w:szCs w:val="20"/>
        </w:rPr>
        <w:t>,</w:t>
      </w:r>
    </w:p>
    <w:p w14:paraId="19C23E0B" w14:textId="5ED5C2EE" w:rsidR="00C65102" w:rsidRPr="00C76301" w:rsidRDefault="00CE5B87" w:rsidP="006756BC">
      <w:pPr>
        <w:pStyle w:val="Akapitzlist"/>
        <w:numPr>
          <w:ilvl w:val="2"/>
          <w:numId w:val="21"/>
        </w:numPr>
        <w:spacing w:before="120" w:after="120" w:line="240" w:lineRule="auto"/>
        <w:ind w:left="426" w:hanging="426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którzy w ciągu ostatnich trzech lat przed Wszczęciem Postępowania uchylili się od zawarcia z PGNiG OD Umowy w sprawie Zakupu, w sytuacji gdy jego oferta została wybrana jako najkorzystniejsza lub w sytuacji, gdy uchylił się od zawarcia Umowy, której postanowienia zostały uzgodnione w drodze negocjacji z tym Wykonawcą,</w:t>
      </w:r>
    </w:p>
    <w:p w14:paraId="6D7C1266" w14:textId="1EDE52DD" w:rsidR="00C65102" w:rsidRPr="00C76301" w:rsidRDefault="00C65102" w:rsidP="006756BC">
      <w:pPr>
        <w:pStyle w:val="Akapitzlist"/>
        <w:numPr>
          <w:ilvl w:val="2"/>
          <w:numId w:val="21"/>
        </w:numPr>
        <w:spacing w:before="120" w:after="120" w:line="240" w:lineRule="auto"/>
        <w:ind w:left="426" w:hanging="426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o których mowa w Rozporządzeniu Rady Unii Europejskiej (UE) 2022/576 w sprawie zmiany rozporządzenia (UE) nr 833/2014 dotyczącego środków ograniczających w związku z działaniami Rosji destabilizującymi sytuację na Ukrainie</w:t>
      </w:r>
      <w:r w:rsidR="00934B02" w:rsidRPr="00C76301">
        <w:rPr>
          <w:rFonts w:ascii="Arial" w:eastAsia="Calibri" w:hAnsi="Arial" w:cs="Arial"/>
          <w:sz w:val="20"/>
          <w:szCs w:val="20"/>
          <w:lang w:bidi="pl-PL"/>
        </w:rPr>
        <w:t>, na rzecz których lub z udziałem których zakazane jest udzielanie lub dalsze wykonywanie zamówień publicznych lub koncesji, objętych zakresem właściwych dyrektyw</w:t>
      </w:r>
      <w:r w:rsidR="006E3436" w:rsidRPr="00C76301">
        <w:rPr>
          <w:rFonts w:ascii="Arial" w:eastAsia="Calibri" w:hAnsi="Arial" w:cs="Arial"/>
          <w:sz w:val="20"/>
          <w:szCs w:val="20"/>
        </w:rPr>
        <w:t>,</w:t>
      </w:r>
    </w:p>
    <w:p w14:paraId="521D9850" w14:textId="49A408A4" w:rsidR="00AE53DA" w:rsidRPr="00C76301" w:rsidRDefault="00AE53DA" w:rsidP="006756BC">
      <w:pPr>
        <w:pStyle w:val="Akapitzlist"/>
        <w:numPr>
          <w:ilvl w:val="2"/>
          <w:numId w:val="21"/>
        </w:numPr>
        <w:spacing w:before="120" w:after="120" w:line="240" w:lineRule="auto"/>
        <w:ind w:left="426" w:hanging="426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>o których mowa w ustawie z dnia 13 kwietnia 2022 r. o szczególnych rozwiązaniach w zakresie przeciwdziałania wspieraniu agresji na Ukrainę oraz służących ochronie bezpieczeństwa narodowego (Dz. U. z 2022 r. poz. 835)</w:t>
      </w:r>
      <w:r w:rsidRPr="00C76301">
        <w:rPr>
          <w:rFonts w:ascii="Arial" w:eastAsia="Arial" w:hAnsi="Arial" w:cs="Arial"/>
          <w:sz w:val="20"/>
          <w:szCs w:val="20"/>
          <w:lang w:eastAsia="pl-PL" w:bidi="pl-PL"/>
        </w:rPr>
        <w:t xml:space="preserve"> </w:t>
      </w:r>
      <w:r w:rsidRPr="00C76301">
        <w:rPr>
          <w:rFonts w:ascii="Arial" w:eastAsia="Calibri" w:hAnsi="Arial" w:cs="Arial"/>
          <w:sz w:val="20"/>
          <w:szCs w:val="20"/>
          <w:lang w:bidi="pl-PL"/>
        </w:rPr>
        <w:t>podlegających wykluczeniu na podstawie tej ustawy.</w:t>
      </w:r>
    </w:p>
    <w:p w14:paraId="6DC90B22" w14:textId="77777777" w:rsidR="00387FF1" w:rsidRPr="00C76301" w:rsidRDefault="00387FF1" w:rsidP="00F122D6">
      <w:pPr>
        <w:pStyle w:val="Akapitzlist"/>
        <w:spacing w:before="120" w:after="120" w:line="240" w:lineRule="auto"/>
        <w:contextualSpacing w:val="0"/>
        <w:rPr>
          <w:rFonts w:ascii="Arial" w:hAnsi="Arial" w:cs="Arial"/>
          <w:sz w:val="20"/>
          <w:szCs w:val="20"/>
        </w:rPr>
      </w:pPr>
    </w:p>
    <w:p w14:paraId="54BD0858" w14:textId="77777777" w:rsidR="00387FF1" w:rsidRPr="00C76301" w:rsidRDefault="00387FF1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C76301">
        <w:rPr>
          <w:rFonts w:ascii="Arial" w:hAnsi="Arial" w:cs="Arial"/>
          <w:sz w:val="20"/>
          <w:szCs w:val="20"/>
          <w:lang w:eastAsia="pl-PL"/>
        </w:rPr>
        <w:t>OŚWIADCZAMY, ŻE NIE PODLEGAMY WYKLUCZENIU.</w:t>
      </w:r>
    </w:p>
    <w:p w14:paraId="72F5EE82" w14:textId="77777777" w:rsidR="00387FF1" w:rsidRPr="00C76301" w:rsidRDefault="00387FF1" w:rsidP="00387FF1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387FF1" w:rsidRPr="00365A62" w14:paraId="6757F629" w14:textId="77777777" w:rsidTr="00387FF1">
        <w:trPr>
          <w:cantSplit/>
          <w:trHeight w:val="703"/>
          <w:jc w:val="center"/>
        </w:trPr>
        <w:tc>
          <w:tcPr>
            <w:tcW w:w="307" w:type="pct"/>
            <w:vAlign w:val="center"/>
          </w:tcPr>
          <w:p w14:paraId="5FCBE98F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2154" w:type="pct"/>
            <w:vAlign w:val="center"/>
          </w:tcPr>
          <w:p w14:paraId="2CCC085D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vAlign w:val="center"/>
          </w:tcPr>
          <w:p w14:paraId="2A69A377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Podpis(y) osoby(osób) uprawnionej</w:t>
            </w:r>
            <w:r w:rsidRPr="00365A62" w:rsidDel="000F660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365A62">
              <w:rPr>
                <w:rFonts w:ascii="Arial" w:hAnsi="Arial" w:cs="Arial"/>
                <w:bCs/>
                <w:sz w:val="18"/>
                <w:szCs w:val="18"/>
              </w:rPr>
              <w:t>(ych)</w:t>
            </w:r>
          </w:p>
        </w:tc>
        <w:tc>
          <w:tcPr>
            <w:tcW w:w="937" w:type="pct"/>
            <w:vAlign w:val="center"/>
          </w:tcPr>
          <w:p w14:paraId="31B0D13E" w14:textId="77777777" w:rsidR="00387FF1" w:rsidRPr="00365A62" w:rsidRDefault="00387FF1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Miejscowość i data</w:t>
            </w:r>
          </w:p>
        </w:tc>
      </w:tr>
      <w:tr w:rsidR="00387FF1" w:rsidRPr="00365A62" w14:paraId="6C6CD242" w14:textId="77777777" w:rsidTr="00796B8C">
        <w:trPr>
          <w:cantSplit/>
          <w:trHeight w:val="263"/>
          <w:jc w:val="center"/>
        </w:trPr>
        <w:tc>
          <w:tcPr>
            <w:tcW w:w="307" w:type="pct"/>
          </w:tcPr>
          <w:p w14:paraId="348B7D67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54" w:type="pct"/>
          </w:tcPr>
          <w:p w14:paraId="6656B195" w14:textId="57B7923A" w:rsidR="00387FF1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8719ECD" w14:textId="77777777" w:rsidR="00795E20" w:rsidRPr="00365A62" w:rsidRDefault="00795E20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6E780D0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02" w:type="pct"/>
          </w:tcPr>
          <w:p w14:paraId="1A4583AE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37" w:type="pct"/>
          </w:tcPr>
          <w:p w14:paraId="77D97510" w14:textId="77777777" w:rsidR="00387FF1" w:rsidRPr="00365A62" w:rsidRDefault="00387FF1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7BB50F1D" w14:textId="77D57F84" w:rsidR="00387FF1" w:rsidRPr="00C76301" w:rsidRDefault="00A26126" w:rsidP="00387FF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br w:type="page"/>
      </w:r>
      <w:r w:rsidR="00387FF1" w:rsidRPr="00C76301">
        <w:rPr>
          <w:rFonts w:ascii="Arial" w:hAnsi="Arial" w:cs="Arial"/>
          <w:sz w:val="20"/>
          <w:szCs w:val="20"/>
        </w:rPr>
        <w:lastRenderedPageBreak/>
        <w:t>[</w:t>
      </w:r>
      <w:r w:rsidR="004E798F">
        <w:rPr>
          <w:rFonts w:ascii="Arial" w:hAnsi="Arial" w:cs="Arial"/>
          <w:b/>
          <w:sz w:val="20"/>
          <w:szCs w:val="20"/>
        </w:rPr>
        <w:t xml:space="preserve">Załącznik nr </w:t>
      </w:r>
      <w:r w:rsidR="00B655D6">
        <w:rPr>
          <w:rFonts w:ascii="Arial" w:hAnsi="Arial" w:cs="Arial"/>
          <w:b/>
          <w:sz w:val="20"/>
          <w:szCs w:val="20"/>
        </w:rPr>
        <w:t>5</w:t>
      </w:r>
      <w:r w:rsidR="00387FF1" w:rsidRPr="00C76301">
        <w:rPr>
          <w:rFonts w:ascii="Arial" w:hAnsi="Arial" w:cs="Arial"/>
          <w:sz w:val="20"/>
          <w:szCs w:val="20"/>
        </w:rPr>
        <w:t xml:space="preserve"> do Regulaminu </w:t>
      </w:r>
      <w:r w:rsidR="008221BB" w:rsidRPr="00C76301">
        <w:rPr>
          <w:rFonts w:ascii="Arial" w:hAnsi="Arial" w:cs="Arial"/>
          <w:sz w:val="20"/>
          <w:szCs w:val="20"/>
        </w:rPr>
        <w:t>p</w:t>
      </w:r>
      <w:r w:rsidR="00387FF1" w:rsidRPr="00C76301">
        <w:rPr>
          <w:rFonts w:ascii="Arial" w:hAnsi="Arial" w:cs="Arial"/>
          <w:sz w:val="20"/>
          <w:szCs w:val="20"/>
        </w:rPr>
        <w:t>ostępowania]</w:t>
      </w:r>
    </w:p>
    <w:p w14:paraId="01858634" w14:textId="77777777" w:rsidR="00387FF1" w:rsidRPr="00C76301" w:rsidRDefault="00387FF1" w:rsidP="00365A62">
      <w:pPr>
        <w:tabs>
          <w:tab w:val="left" w:pos="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right="-496"/>
        <w:jc w:val="center"/>
        <w:rPr>
          <w:rFonts w:ascii="Arial" w:eastAsia="Arial Unicode MS" w:hAnsi="Arial" w:cs="Arial"/>
          <w:b/>
          <w:bCs/>
          <w:sz w:val="20"/>
          <w:szCs w:val="20"/>
          <w:lang w:eastAsia="pl-PL"/>
        </w:rPr>
      </w:pPr>
      <w:r w:rsidRPr="00C76301">
        <w:rPr>
          <w:rFonts w:ascii="Arial" w:eastAsia="Arial Unicode MS" w:hAnsi="Arial" w:cs="Arial"/>
          <w:b/>
          <w:bCs/>
          <w:spacing w:val="-1"/>
          <w:sz w:val="20"/>
          <w:szCs w:val="20"/>
          <w:lang w:eastAsia="pl-PL"/>
        </w:rPr>
        <w:t xml:space="preserve">Zobowiązanie do nie zgłaszania i nie dochodzenia roszczeń wobec Zamawiającego </w:t>
      </w:r>
      <w:r w:rsidRPr="00C76301">
        <w:rPr>
          <w:rFonts w:ascii="Arial" w:eastAsia="Arial Unicode MS" w:hAnsi="Arial" w:cs="Arial"/>
          <w:b/>
          <w:bCs/>
          <w:spacing w:val="-1"/>
          <w:sz w:val="20"/>
          <w:szCs w:val="20"/>
          <w:lang w:eastAsia="pl-PL"/>
        </w:rPr>
        <w:br/>
        <w:t>i zachowania poufności</w:t>
      </w:r>
    </w:p>
    <w:tbl>
      <w:tblPr>
        <w:tblW w:w="90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2"/>
        <w:gridCol w:w="5521"/>
      </w:tblGrid>
      <w:tr w:rsidR="00387FF1" w:rsidRPr="00C76301" w14:paraId="795FCAF3" w14:textId="77777777" w:rsidTr="00387FF1">
        <w:trPr>
          <w:cantSplit/>
          <w:trHeight w:hRule="exact" w:val="931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39C5FDB0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Dane Wykonawcy</w:t>
            </w:r>
          </w:p>
        </w:tc>
        <w:tc>
          <w:tcPr>
            <w:tcW w:w="5521" w:type="dxa"/>
          </w:tcPr>
          <w:p w14:paraId="7BA21A15" w14:textId="77777777" w:rsidR="00387FF1" w:rsidRPr="00C76301" w:rsidRDefault="00387FF1" w:rsidP="00387FF1">
            <w:pPr>
              <w:spacing w:after="0" w:line="240" w:lineRule="auto"/>
              <w:ind w:left="497" w:right="1064" w:firstLine="497"/>
              <w:rPr>
                <w:rFonts w:ascii="Arial" w:hAnsi="Arial" w:cs="Arial"/>
                <w:sz w:val="20"/>
                <w:szCs w:val="20"/>
              </w:rPr>
            </w:pPr>
          </w:p>
          <w:p w14:paraId="14CF8CF8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FF1" w:rsidRPr="00C76301" w14:paraId="2928EA48" w14:textId="77777777" w:rsidTr="00387FF1">
        <w:trPr>
          <w:cantSplit/>
          <w:trHeight w:hRule="exact" w:val="1253"/>
          <w:jc w:val="center"/>
        </w:trPr>
        <w:tc>
          <w:tcPr>
            <w:tcW w:w="3552" w:type="dxa"/>
            <w:shd w:val="clear" w:color="auto" w:fill="0070C0"/>
            <w:vAlign w:val="center"/>
          </w:tcPr>
          <w:p w14:paraId="6AF9C9B4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Adres Wykonawcy: </w:t>
            </w:r>
          </w:p>
          <w:p w14:paraId="0BBC014B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kod, miejscowość </w:t>
            </w:r>
          </w:p>
          <w:p w14:paraId="468A5A4F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C7630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ulica, nr lokalu</w:t>
            </w:r>
          </w:p>
          <w:p w14:paraId="44B76E27" w14:textId="77777777" w:rsidR="00387FF1" w:rsidRPr="00C76301" w:rsidRDefault="00387FF1" w:rsidP="00387FF1">
            <w:pPr>
              <w:spacing w:after="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521" w:type="dxa"/>
          </w:tcPr>
          <w:p w14:paraId="4C09A5C2" w14:textId="77777777" w:rsidR="00387FF1" w:rsidRPr="00C76301" w:rsidRDefault="00387FF1" w:rsidP="00387FF1">
            <w:pPr>
              <w:spacing w:after="0" w:line="240" w:lineRule="auto"/>
              <w:ind w:right="1064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B82D0B" w14:textId="77777777" w:rsidR="00420755" w:rsidRPr="00C76301" w:rsidRDefault="00420755" w:rsidP="00420755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1360944" w14:textId="3AE887DB" w:rsidR="00387FF1" w:rsidRPr="00CB3F54" w:rsidRDefault="00796B8C" w:rsidP="00F122D6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sz w:val="20"/>
          <w:szCs w:val="20"/>
        </w:rPr>
      </w:pPr>
      <w:r w:rsidRPr="00C76301">
        <w:rPr>
          <w:rFonts w:ascii="Arial" w:eastAsia="Calibri" w:hAnsi="Arial" w:cs="Arial"/>
          <w:sz w:val="20"/>
          <w:szCs w:val="20"/>
        </w:rPr>
        <w:t xml:space="preserve">Przystępując do </w:t>
      </w:r>
      <w:r w:rsidR="008221BB" w:rsidRPr="00C76301">
        <w:rPr>
          <w:rFonts w:ascii="Arial" w:eastAsia="Calibri" w:hAnsi="Arial" w:cs="Arial"/>
          <w:sz w:val="20"/>
          <w:szCs w:val="20"/>
        </w:rPr>
        <w:t>P</w:t>
      </w:r>
      <w:r w:rsidRPr="00C76301">
        <w:rPr>
          <w:rFonts w:ascii="Arial" w:eastAsia="Calibri" w:hAnsi="Arial" w:cs="Arial"/>
          <w:sz w:val="20"/>
          <w:szCs w:val="20"/>
        </w:rPr>
        <w:t>ost</w:t>
      </w:r>
      <w:r w:rsidR="00425D48" w:rsidRPr="00C76301">
        <w:rPr>
          <w:rFonts w:ascii="Arial" w:eastAsia="Calibri" w:hAnsi="Arial" w:cs="Arial"/>
          <w:sz w:val="20"/>
          <w:szCs w:val="20"/>
        </w:rPr>
        <w:t>ę</w:t>
      </w:r>
      <w:r w:rsidRPr="00C76301">
        <w:rPr>
          <w:rFonts w:ascii="Arial" w:eastAsia="Calibri" w:hAnsi="Arial" w:cs="Arial"/>
          <w:sz w:val="20"/>
          <w:szCs w:val="20"/>
        </w:rPr>
        <w:t>powania</w:t>
      </w:r>
      <w:r w:rsidR="00387FF1" w:rsidRPr="00C76301">
        <w:rPr>
          <w:rFonts w:ascii="Arial" w:eastAsia="Calibri" w:hAnsi="Arial" w:cs="Arial"/>
          <w:sz w:val="20"/>
          <w:szCs w:val="20"/>
        </w:rPr>
        <w:t xml:space="preserve"> na: </w:t>
      </w:r>
      <w:r w:rsidR="00CB3F54" w:rsidRPr="00CB3F54">
        <w:rPr>
          <w:rFonts w:ascii="Arial" w:eastAsia="Calibri" w:hAnsi="Arial" w:cs="Arial"/>
          <w:b/>
          <w:bCs/>
          <w:i/>
          <w:sz w:val="20"/>
          <w:szCs w:val="20"/>
        </w:rPr>
        <w:t>„Wykonanie kompletnej dokumentacji projektowej rozbudowy systemu sygnalizacji pożaru (SSP) w budynku przy ul. Grobla 15 w Poznaniu wraz z uzyskaniem decyzji pozwolenia na budowę”</w:t>
      </w:r>
      <w:r w:rsidR="00AB12FC">
        <w:rPr>
          <w:rFonts w:ascii="Arial" w:eastAsia="Calibri" w:hAnsi="Arial" w:cs="Arial"/>
          <w:b/>
          <w:bCs/>
          <w:i/>
          <w:sz w:val="20"/>
          <w:szCs w:val="20"/>
        </w:rPr>
        <w:t>, nr CRZ:</w:t>
      </w:r>
      <w:r w:rsidR="00AB12FC" w:rsidRPr="00AB12FC">
        <w:rPr>
          <w:rFonts w:ascii="Arial" w:eastAsia="Calibri" w:hAnsi="Arial" w:cs="Arial"/>
          <w:b/>
          <w:bCs/>
        </w:rPr>
        <w:t xml:space="preserve"> </w:t>
      </w:r>
      <w:r w:rsidR="00AB12FC" w:rsidRPr="00AB12FC">
        <w:rPr>
          <w:rFonts w:ascii="Arial" w:eastAsia="Calibri" w:hAnsi="Arial" w:cs="Arial"/>
          <w:b/>
          <w:bCs/>
          <w:i/>
          <w:sz w:val="20"/>
          <w:szCs w:val="20"/>
        </w:rPr>
        <w:t>NP/OD/25/2089/OD/BAOW</w:t>
      </w:r>
    </w:p>
    <w:p w14:paraId="110E1FAB" w14:textId="5DD0905A" w:rsidR="00387FF1" w:rsidRPr="00C76301" w:rsidRDefault="00387FF1" w:rsidP="006756BC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bCs/>
          <w:spacing w:val="4"/>
          <w:sz w:val="20"/>
          <w:szCs w:val="20"/>
        </w:rPr>
        <w:t>Oświadczamy</w:t>
      </w:r>
      <w:r w:rsidRPr="00C76301">
        <w:rPr>
          <w:rFonts w:ascii="Arial" w:hAnsi="Arial" w:cs="Arial"/>
          <w:b/>
          <w:bCs/>
          <w:spacing w:val="4"/>
          <w:sz w:val="20"/>
          <w:szCs w:val="20"/>
        </w:rPr>
        <w:t>, że nie będziemy zgłaszać ani dochodzić żadnych roszczeń wobec Zamawiającego w przypadku unieważnienia</w:t>
      </w:r>
      <w:r w:rsidR="00B476BF" w:rsidRPr="00C76301">
        <w:rPr>
          <w:rFonts w:ascii="Arial" w:hAnsi="Arial" w:cs="Arial"/>
          <w:b/>
          <w:bCs/>
          <w:spacing w:val="4"/>
          <w:sz w:val="20"/>
          <w:szCs w:val="20"/>
        </w:rPr>
        <w:t>/zamknięcia</w:t>
      </w:r>
      <w:r w:rsidRPr="00C76301">
        <w:rPr>
          <w:rFonts w:ascii="Arial" w:hAnsi="Arial" w:cs="Arial"/>
          <w:b/>
          <w:bCs/>
          <w:spacing w:val="4"/>
          <w:sz w:val="20"/>
          <w:szCs w:val="20"/>
        </w:rPr>
        <w:t xml:space="preserve"> niniejszego </w:t>
      </w:r>
      <w:r w:rsidR="001D2DFE" w:rsidRPr="00C76301">
        <w:rPr>
          <w:rFonts w:ascii="Arial" w:hAnsi="Arial" w:cs="Arial"/>
          <w:b/>
          <w:bCs/>
          <w:spacing w:val="4"/>
          <w:sz w:val="20"/>
          <w:szCs w:val="20"/>
        </w:rPr>
        <w:t>Postępowania</w:t>
      </w:r>
      <w:r w:rsidRPr="00C76301">
        <w:rPr>
          <w:rFonts w:ascii="Arial" w:hAnsi="Arial" w:cs="Arial"/>
          <w:b/>
          <w:bCs/>
          <w:sz w:val="20"/>
          <w:szCs w:val="20"/>
        </w:rPr>
        <w:t>.</w:t>
      </w:r>
    </w:p>
    <w:p w14:paraId="65E18BCE" w14:textId="77777777" w:rsidR="00387FF1" w:rsidRPr="00C76301" w:rsidRDefault="00387FF1" w:rsidP="006756BC">
      <w:pPr>
        <w:numPr>
          <w:ilvl w:val="0"/>
          <w:numId w:val="9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b/>
          <w:i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Zobowiązujemy się do zachowania w poufności wszelkich informacji przekazanych przez pracowników PGNiG Obrót Detaliczny sp. z o.o., niezależnie od sposobu i formy ich wyrażania.</w:t>
      </w:r>
    </w:p>
    <w:p w14:paraId="18BD5B62" w14:textId="77777777" w:rsidR="00387FF1" w:rsidRPr="00C76301" w:rsidRDefault="00387FF1" w:rsidP="006756B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120" w:after="120" w:line="240" w:lineRule="auto"/>
        <w:ind w:left="284" w:hanging="284"/>
        <w:contextualSpacing w:val="0"/>
        <w:jc w:val="both"/>
        <w:rPr>
          <w:rFonts w:ascii="Arial" w:hAnsi="Arial" w:cs="Arial"/>
          <w:b/>
          <w:i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Zobowiązanie obejmuje, nie tylko obowiązek nieujawniania informacji poufnych ale również zakaz korzystania z nich w interesie własnym bądź osób trzecich lub w celu sprzecznym z interesem Zamawiającego.</w:t>
      </w:r>
    </w:p>
    <w:p w14:paraId="21A1A5AC" w14:textId="61FF29F2" w:rsidR="00387FF1" w:rsidRPr="00F122D6" w:rsidRDefault="00387FF1" w:rsidP="006756BC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bCs/>
          <w:spacing w:val="4"/>
          <w:sz w:val="20"/>
          <w:szCs w:val="20"/>
        </w:rPr>
      </w:pPr>
      <w:r w:rsidRPr="00C76301">
        <w:rPr>
          <w:rFonts w:ascii="Arial" w:hAnsi="Arial" w:cs="Arial"/>
          <w:bCs/>
          <w:spacing w:val="4"/>
          <w:sz w:val="20"/>
          <w:szCs w:val="20"/>
        </w:rPr>
        <w:t>Nie stanowią Informacji Poufnej informacje:</w:t>
      </w:r>
    </w:p>
    <w:p w14:paraId="515D8DA7" w14:textId="241ACE0C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świadomie podane przez PGNiG Obrót Detaliczny sp. z o.o. do publicznej wiadomości lub w</w:t>
      </w:r>
      <w:r w:rsidR="00F122D6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>jakikolwiek inny sposób przez PGNiG Obrót Detaliczny sp. z o.o. rozpowszechniane,</w:t>
      </w:r>
    </w:p>
    <w:p w14:paraId="0D10152A" w14:textId="4F51F76F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co do których PGNiG Obrót Detaliczny sp. z o.o. nie miała intencji i nie podjął żadnych działań w</w:t>
      </w:r>
      <w:r w:rsidR="00F122D6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>celu zachowania ich w tajemnicy,</w:t>
      </w:r>
    </w:p>
    <w:p w14:paraId="3D08A966" w14:textId="0647023C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co do których PGNiG Obrót Detaliczny sp. z o.o. wyraziła pisemną zgodę na ich ujawnienie – w</w:t>
      </w:r>
      <w:r w:rsidR="00F122D6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 xml:space="preserve">określonym przez nią celu i zakresie, były przed przystąpieniem do niniejszego </w:t>
      </w:r>
      <w:r w:rsidR="00B06D99" w:rsidRPr="00C76301">
        <w:rPr>
          <w:rFonts w:ascii="Arial" w:hAnsi="Arial" w:cs="Arial"/>
          <w:sz w:val="20"/>
          <w:szCs w:val="20"/>
        </w:rPr>
        <w:t xml:space="preserve">Postępowania </w:t>
      </w:r>
      <w:r w:rsidRPr="00C76301">
        <w:rPr>
          <w:rFonts w:ascii="Arial" w:hAnsi="Arial" w:cs="Arial"/>
          <w:sz w:val="20"/>
          <w:szCs w:val="20"/>
        </w:rPr>
        <w:t>powszechnie znane lub stały się takie bez winy Wykonawcy,</w:t>
      </w:r>
    </w:p>
    <w:p w14:paraId="1057904A" w14:textId="64AD1F89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zostały zgodnie z prawem przed przystąpieniem do niniejszego </w:t>
      </w:r>
      <w:r w:rsidR="00B06D99" w:rsidRPr="00C76301">
        <w:rPr>
          <w:rFonts w:ascii="Arial" w:hAnsi="Arial" w:cs="Arial"/>
          <w:sz w:val="20"/>
          <w:szCs w:val="20"/>
        </w:rPr>
        <w:t xml:space="preserve">Postępowania </w:t>
      </w:r>
      <w:r w:rsidRPr="00C76301">
        <w:rPr>
          <w:rFonts w:ascii="Arial" w:hAnsi="Arial" w:cs="Arial"/>
          <w:sz w:val="20"/>
          <w:szCs w:val="20"/>
        </w:rPr>
        <w:t>otrzymane od osób trzecich bez podobnych ograniczeń i bez naruszenia niniejszych zapisów,</w:t>
      </w:r>
    </w:p>
    <w:p w14:paraId="0A471F62" w14:textId="77777777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zostały opracowane niezależnie przez Wykonawcę, który to fakt jest udokumentowany na piśmie,</w:t>
      </w:r>
    </w:p>
    <w:p w14:paraId="658BA46D" w14:textId="741AD50B" w:rsidR="00387FF1" w:rsidRPr="00C76301" w:rsidRDefault="00387FF1" w:rsidP="006756BC">
      <w:pPr>
        <w:numPr>
          <w:ilvl w:val="0"/>
          <w:numId w:val="8"/>
        </w:numPr>
        <w:spacing w:before="120"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muszą być ujawnione na mocy odrębnych przepisów prawa.</w:t>
      </w:r>
    </w:p>
    <w:p w14:paraId="0FB73FB7" w14:textId="22BDB139" w:rsidR="00A444E7" w:rsidRPr="00C76301" w:rsidRDefault="00A444E7" w:rsidP="006756BC">
      <w:pPr>
        <w:pStyle w:val="Akapitzlist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>Oświadczam, że jest mi znana treść i rozumiem znaczenie art. 266 § 1 kodeksu karnego, zgodnie z</w:t>
      </w:r>
      <w:r w:rsidR="00F122D6">
        <w:rPr>
          <w:rFonts w:ascii="Arial" w:hAnsi="Arial" w:cs="Arial"/>
          <w:sz w:val="20"/>
          <w:szCs w:val="20"/>
        </w:rPr>
        <w:t> </w:t>
      </w:r>
      <w:r w:rsidRPr="00C76301">
        <w:rPr>
          <w:rFonts w:ascii="Arial" w:hAnsi="Arial" w:cs="Arial"/>
          <w:sz w:val="20"/>
          <w:szCs w:val="20"/>
        </w:rPr>
        <w:t>którym: „Kto wbrew przepisom ustawy lub przyjętemu na siebie zobowiązaniu ujawnia lub wykorzystuje informację, z którą zapoznał się w związku z pełnioną funkcją, wykonywaną pracą, działalnością publiczną, społeczną, gospodarczą lub naukową, podlega grzywnie, karze ograniczenia wolności albo pozbawienia wolności do lat 2”.</w:t>
      </w:r>
    </w:p>
    <w:p w14:paraId="79551A82" w14:textId="144C7591" w:rsidR="008C7A2B" w:rsidRPr="00F122D6" w:rsidRDefault="00A444E7" w:rsidP="006756BC">
      <w:pPr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6301">
        <w:rPr>
          <w:rFonts w:ascii="Arial" w:hAnsi="Arial" w:cs="Arial"/>
          <w:sz w:val="20"/>
          <w:szCs w:val="20"/>
        </w:rPr>
        <w:t xml:space="preserve">Jestem świadomy(-a), że niniejsze zobowiązanie do zachowania poufności obowiązuje mnie również po ustaniu stosunku prawnego łączącego mnie z PGNiG Obrót Detaliczny sp. z o.o. lub z innymi podmiotami wykonującymi zadania na rzecz PGNiG Obrót Detaliczny sp. z o.o.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3909"/>
        <w:gridCol w:w="1976"/>
        <w:gridCol w:w="1468"/>
        <w:gridCol w:w="1468"/>
      </w:tblGrid>
      <w:tr w:rsidR="008C7A2B" w:rsidRPr="00365A62" w14:paraId="0E91B075" w14:textId="77777777" w:rsidTr="00420755">
        <w:trPr>
          <w:cantSplit/>
          <w:trHeight w:val="703"/>
          <w:jc w:val="center"/>
        </w:trPr>
        <w:tc>
          <w:tcPr>
            <w:tcW w:w="259" w:type="pct"/>
            <w:vAlign w:val="center"/>
          </w:tcPr>
          <w:p w14:paraId="7CF59CFB" w14:textId="77777777" w:rsidR="008C7A2B" w:rsidRPr="00365A62" w:rsidRDefault="008C7A2B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2101" w:type="pct"/>
            <w:vAlign w:val="center"/>
          </w:tcPr>
          <w:p w14:paraId="75943587" w14:textId="77777777" w:rsidR="008C7A2B" w:rsidRPr="00365A62" w:rsidRDefault="008C7A2B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uprawnionej(ych) do występowania w obrocie prawnym lub posiadającej(ych) pełnomocnictwo</w:t>
            </w:r>
          </w:p>
        </w:tc>
        <w:tc>
          <w:tcPr>
            <w:tcW w:w="1062" w:type="pct"/>
            <w:vAlign w:val="center"/>
          </w:tcPr>
          <w:p w14:paraId="51D66F0F" w14:textId="77777777" w:rsidR="008C7A2B" w:rsidRPr="00365A62" w:rsidRDefault="008C7A2B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Podpis(y) osoby(osób) uprawnionej(ych)</w:t>
            </w:r>
          </w:p>
        </w:tc>
        <w:tc>
          <w:tcPr>
            <w:tcW w:w="789" w:type="pct"/>
          </w:tcPr>
          <w:p w14:paraId="3D9E487F" w14:textId="77777777" w:rsidR="008C7A2B" w:rsidRPr="00365A62" w:rsidRDefault="008C7A2B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89" w:type="pct"/>
            <w:vAlign w:val="center"/>
          </w:tcPr>
          <w:p w14:paraId="2A6F6565" w14:textId="540ACE6F" w:rsidR="008C7A2B" w:rsidRPr="00365A62" w:rsidRDefault="008C7A2B" w:rsidP="00387FF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65A62">
              <w:rPr>
                <w:rFonts w:ascii="Arial" w:hAnsi="Arial" w:cs="Arial"/>
                <w:bCs/>
                <w:sz w:val="18"/>
                <w:szCs w:val="18"/>
              </w:rPr>
              <w:t>Miejscowość i data</w:t>
            </w:r>
          </w:p>
        </w:tc>
      </w:tr>
      <w:tr w:rsidR="008C7A2B" w:rsidRPr="00365A62" w14:paraId="3CDCC08D" w14:textId="77777777" w:rsidTr="00420755">
        <w:trPr>
          <w:cantSplit/>
          <w:trHeight w:val="674"/>
          <w:jc w:val="center"/>
        </w:trPr>
        <w:tc>
          <w:tcPr>
            <w:tcW w:w="259" w:type="pct"/>
          </w:tcPr>
          <w:p w14:paraId="062B270A" w14:textId="77777777" w:rsidR="008C7A2B" w:rsidRPr="00365A62" w:rsidRDefault="008C7A2B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01" w:type="pct"/>
          </w:tcPr>
          <w:p w14:paraId="40855664" w14:textId="77777777" w:rsidR="008C7A2B" w:rsidRPr="00365A62" w:rsidRDefault="008C7A2B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650172A" w14:textId="77777777" w:rsidR="008C7A2B" w:rsidRPr="00365A62" w:rsidRDefault="008C7A2B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62" w:type="pct"/>
          </w:tcPr>
          <w:p w14:paraId="5995821E" w14:textId="77777777" w:rsidR="008C7A2B" w:rsidRPr="00365A62" w:rsidRDefault="008C7A2B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89" w:type="pct"/>
          </w:tcPr>
          <w:p w14:paraId="27A6B5F5" w14:textId="77777777" w:rsidR="008C7A2B" w:rsidRPr="00365A62" w:rsidRDefault="008C7A2B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89" w:type="pct"/>
          </w:tcPr>
          <w:p w14:paraId="57ADAD43" w14:textId="7C50179C" w:rsidR="008C7A2B" w:rsidRPr="00365A62" w:rsidRDefault="008C7A2B" w:rsidP="00387FF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33CB6B45" w14:textId="48E71C86" w:rsidR="006756BC" w:rsidRPr="002A0217" w:rsidRDefault="00420755" w:rsidP="006756B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C76301">
        <w:rPr>
          <w:rFonts w:ascii="Arial" w:eastAsia="Arial Unicode MS" w:hAnsi="Arial" w:cs="Arial"/>
          <w:bCs/>
          <w:spacing w:val="-1"/>
          <w:sz w:val="20"/>
          <w:szCs w:val="20"/>
          <w:lang w:eastAsia="pl-PL"/>
        </w:rPr>
        <w:br w:type="page"/>
      </w:r>
      <w:r w:rsidR="006756BC" w:rsidRPr="002A0217">
        <w:rPr>
          <w:rFonts w:ascii="Arial" w:hAnsi="Arial" w:cs="Arial"/>
          <w:sz w:val="20"/>
          <w:szCs w:val="20"/>
        </w:rPr>
        <w:lastRenderedPageBreak/>
        <w:t>[</w:t>
      </w:r>
      <w:r w:rsidR="006756BC" w:rsidRPr="002A0217">
        <w:rPr>
          <w:rFonts w:ascii="Arial" w:hAnsi="Arial" w:cs="Arial"/>
          <w:b/>
          <w:sz w:val="20"/>
          <w:szCs w:val="20"/>
        </w:rPr>
        <w:t xml:space="preserve">Załącznik nr </w:t>
      </w:r>
      <w:r w:rsidR="00B655D6">
        <w:rPr>
          <w:rFonts w:ascii="Arial" w:hAnsi="Arial" w:cs="Arial"/>
          <w:b/>
          <w:sz w:val="20"/>
          <w:szCs w:val="20"/>
        </w:rPr>
        <w:t>6</w:t>
      </w:r>
      <w:r w:rsidR="006756BC" w:rsidRPr="002A0217">
        <w:rPr>
          <w:rFonts w:ascii="Arial" w:hAnsi="Arial" w:cs="Arial"/>
          <w:sz w:val="20"/>
          <w:szCs w:val="20"/>
        </w:rPr>
        <w:t xml:space="preserve"> do Regulaminu postępowania]</w:t>
      </w:r>
    </w:p>
    <w:p w14:paraId="1DDEFB3A" w14:textId="77777777" w:rsidR="006756BC" w:rsidRPr="002A0217" w:rsidRDefault="006756BC" w:rsidP="006756BC">
      <w:pPr>
        <w:ind w:left="1418"/>
        <w:contextualSpacing/>
        <w:jc w:val="right"/>
        <w:rPr>
          <w:rFonts w:ascii="Arial" w:hAnsi="Arial" w:cs="Arial"/>
          <w:sz w:val="20"/>
          <w:szCs w:val="20"/>
        </w:rPr>
      </w:pPr>
    </w:p>
    <w:p w14:paraId="0E58ACA6" w14:textId="77777777" w:rsidR="006756BC" w:rsidRDefault="006756BC" w:rsidP="006756B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7AE42834" w14:textId="52346100" w:rsidR="006756BC" w:rsidRPr="004135AD" w:rsidRDefault="006756BC" w:rsidP="006756B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hAnsi="Arial" w:cs="Arial"/>
          <w:b/>
        </w:rPr>
      </w:pPr>
      <w:r w:rsidRPr="004135AD">
        <w:rPr>
          <w:rFonts w:ascii="Arial" w:hAnsi="Arial" w:cs="Arial"/>
          <w:b/>
        </w:rPr>
        <w:t>Wykaz zrealizowanych</w:t>
      </w:r>
      <w:r w:rsidR="00B655D6">
        <w:rPr>
          <w:rFonts w:ascii="Arial" w:hAnsi="Arial" w:cs="Arial"/>
          <w:b/>
        </w:rPr>
        <w:t xml:space="preserve"> </w:t>
      </w:r>
      <w:r w:rsidR="001D55BF">
        <w:rPr>
          <w:rFonts w:ascii="Arial" w:hAnsi="Arial" w:cs="Arial"/>
          <w:b/>
        </w:rPr>
        <w:t>prac</w:t>
      </w:r>
      <w:r>
        <w:rPr>
          <w:rFonts w:ascii="Arial" w:hAnsi="Arial" w:cs="Arial"/>
          <w:b/>
        </w:rPr>
        <w:t xml:space="preserve"> </w:t>
      </w:r>
    </w:p>
    <w:p w14:paraId="1DE7532C" w14:textId="77777777" w:rsidR="006756BC" w:rsidRPr="009C3609" w:rsidRDefault="006756BC" w:rsidP="006756B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4E6E7143" w14:textId="539426B9" w:rsidR="006756BC" w:rsidRPr="00CB3F54" w:rsidRDefault="006756BC" w:rsidP="006756BC">
      <w:pPr>
        <w:jc w:val="both"/>
        <w:rPr>
          <w:rFonts w:ascii="Arial" w:eastAsia="Calibri" w:hAnsi="Arial" w:cs="Arial"/>
          <w:b/>
          <w:bCs/>
          <w:i/>
          <w:sz w:val="20"/>
          <w:szCs w:val="20"/>
        </w:rPr>
      </w:pPr>
      <w:r w:rsidRPr="004745C5">
        <w:rPr>
          <w:rFonts w:ascii="Arial" w:hAnsi="Arial" w:cs="Arial"/>
          <w:sz w:val="20"/>
          <w:szCs w:val="20"/>
        </w:rPr>
        <w:t>Składając ofertę w ramach Postępowania na</w:t>
      </w:r>
      <w:r w:rsidRPr="004F4727">
        <w:rPr>
          <w:rFonts w:ascii="Arial" w:hAnsi="Arial" w:cs="Arial"/>
          <w:sz w:val="20"/>
          <w:szCs w:val="20"/>
        </w:rPr>
        <w:t xml:space="preserve">: </w:t>
      </w:r>
      <w:r w:rsidR="00CB3F54" w:rsidRPr="00CB3F54">
        <w:rPr>
          <w:rFonts w:ascii="Arial" w:eastAsia="Calibri" w:hAnsi="Arial" w:cs="Arial"/>
          <w:b/>
          <w:bCs/>
          <w:i/>
          <w:sz w:val="20"/>
          <w:szCs w:val="20"/>
        </w:rPr>
        <w:t xml:space="preserve">„Wykonanie kompletnej dokumentacji projektowej rozbudowy systemu sygnalizacji pożaru (SSP) w budynku przy ul. Grobla 15 w Poznaniu wraz </w:t>
      </w:r>
      <w:r w:rsidR="00CB3F54">
        <w:rPr>
          <w:rFonts w:ascii="Arial" w:eastAsia="Calibri" w:hAnsi="Arial" w:cs="Arial"/>
          <w:b/>
          <w:bCs/>
          <w:i/>
          <w:sz w:val="20"/>
          <w:szCs w:val="20"/>
        </w:rPr>
        <w:t xml:space="preserve">                         </w:t>
      </w:r>
      <w:r w:rsidR="00CB3F54" w:rsidRPr="00CB3F54">
        <w:rPr>
          <w:rFonts w:ascii="Arial" w:eastAsia="Calibri" w:hAnsi="Arial" w:cs="Arial"/>
          <w:b/>
          <w:bCs/>
          <w:i/>
          <w:sz w:val="20"/>
          <w:szCs w:val="20"/>
        </w:rPr>
        <w:t>z uzyskaniem decyzji pozwolenia na budowę”</w:t>
      </w:r>
      <w:r w:rsidR="00CB3F54">
        <w:rPr>
          <w:rFonts w:ascii="Arial" w:eastAsia="Calibri" w:hAnsi="Arial" w:cs="Arial"/>
          <w:b/>
          <w:bCs/>
          <w:i/>
          <w:sz w:val="20"/>
          <w:szCs w:val="20"/>
        </w:rPr>
        <w:t xml:space="preserve">, </w:t>
      </w:r>
      <w:r w:rsidR="00AB12FC" w:rsidRPr="00AB12FC">
        <w:rPr>
          <w:rFonts w:ascii="Arial" w:hAnsi="Arial" w:cs="Arial"/>
          <w:b/>
          <w:bCs/>
          <w:sz w:val="20"/>
          <w:szCs w:val="20"/>
        </w:rPr>
        <w:t>NP/OD/25/2089/OD/BAOW</w:t>
      </w:r>
      <w:r w:rsidRPr="00C671B0">
        <w:rPr>
          <w:rFonts w:ascii="Arial" w:hAnsi="Arial" w:cs="Arial"/>
          <w:b/>
          <w:sz w:val="20"/>
          <w:szCs w:val="20"/>
        </w:rPr>
        <w:t>,</w:t>
      </w:r>
      <w:r w:rsidRPr="00212624">
        <w:rPr>
          <w:rFonts w:ascii="Arial" w:hAnsi="Arial" w:cs="Arial"/>
          <w:b/>
          <w:sz w:val="20"/>
          <w:szCs w:val="20"/>
        </w:rPr>
        <w:t xml:space="preserve">  </w:t>
      </w:r>
      <w:r w:rsidRPr="00212624">
        <w:rPr>
          <w:rFonts w:ascii="Arial" w:hAnsi="Arial" w:cs="Arial"/>
          <w:sz w:val="20"/>
          <w:szCs w:val="20"/>
        </w:rPr>
        <w:t>w</w:t>
      </w:r>
      <w:r w:rsidRPr="004F4727">
        <w:rPr>
          <w:rFonts w:ascii="Arial" w:hAnsi="Arial" w:cs="Arial"/>
          <w:sz w:val="20"/>
          <w:szCs w:val="20"/>
        </w:rPr>
        <w:t xml:space="preserve"> celu</w:t>
      </w:r>
      <w:r w:rsidRPr="004745C5">
        <w:rPr>
          <w:rFonts w:ascii="Arial" w:hAnsi="Arial" w:cs="Arial"/>
          <w:sz w:val="20"/>
          <w:szCs w:val="20"/>
        </w:rPr>
        <w:t xml:space="preserve"> dokonania przez Zamawiającego </w:t>
      </w:r>
      <w:r w:rsidRPr="00777376">
        <w:rPr>
          <w:rFonts w:ascii="Arial" w:hAnsi="Arial" w:cs="Arial"/>
          <w:sz w:val="20"/>
          <w:szCs w:val="20"/>
        </w:rPr>
        <w:t xml:space="preserve">oceny spełniania warunku </w:t>
      </w:r>
      <w:r w:rsidRPr="000B56D8">
        <w:rPr>
          <w:rFonts w:ascii="Arial" w:hAnsi="Arial" w:cs="Arial"/>
          <w:sz w:val="20"/>
          <w:szCs w:val="20"/>
        </w:rPr>
        <w:t>opi</w:t>
      </w:r>
      <w:r w:rsidR="00BE184F">
        <w:rPr>
          <w:rFonts w:ascii="Arial" w:hAnsi="Arial" w:cs="Arial"/>
          <w:sz w:val="20"/>
          <w:szCs w:val="20"/>
        </w:rPr>
        <w:t>sanego w § 3 ust. 1 pkt 2</w:t>
      </w:r>
      <w:r w:rsidRPr="000B56D8">
        <w:rPr>
          <w:rFonts w:ascii="Arial" w:hAnsi="Arial" w:cs="Arial"/>
          <w:sz w:val="20"/>
          <w:szCs w:val="20"/>
        </w:rPr>
        <w:t>) Regulaminu postępowania przedstawiamy wykaz następujących zrealizowanych</w:t>
      </w:r>
      <w:r w:rsidR="00B655D6">
        <w:rPr>
          <w:rFonts w:ascii="Arial" w:hAnsi="Arial" w:cs="Arial"/>
          <w:sz w:val="20"/>
          <w:szCs w:val="20"/>
        </w:rPr>
        <w:t xml:space="preserve"> </w:t>
      </w:r>
      <w:r w:rsidR="001D55BF">
        <w:rPr>
          <w:rFonts w:ascii="Arial" w:hAnsi="Arial" w:cs="Arial"/>
          <w:sz w:val="20"/>
          <w:szCs w:val="20"/>
        </w:rPr>
        <w:t>prac</w:t>
      </w:r>
      <w:r w:rsidRPr="000B56D8">
        <w:rPr>
          <w:rFonts w:ascii="Arial" w:hAnsi="Arial" w:cs="Arial"/>
          <w:sz w:val="20"/>
          <w:szCs w:val="20"/>
        </w:rPr>
        <w:t>:</w:t>
      </w:r>
      <w:r w:rsidRPr="004745C5">
        <w:rPr>
          <w:rFonts w:ascii="Arial" w:hAnsi="Arial" w:cs="Arial"/>
          <w:sz w:val="20"/>
          <w:szCs w:val="20"/>
        </w:rPr>
        <w:t xml:space="preserve"> </w:t>
      </w:r>
    </w:p>
    <w:tbl>
      <w:tblPr>
        <w:tblpPr w:leftFromText="141" w:rightFromText="141" w:vertAnchor="text" w:horzAnchor="page" w:tblpX="1018" w:tblpY="220"/>
        <w:tblW w:w="52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5"/>
        <w:gridCol w:w="2743"/>
        <w:gridCol w:w="2297"/>
        <w:gridCol w:w="1986"/>
        <w:gridCol w:w="2125"/>
      </w:tblGrid>
      <w:tr w:rsidR="00BC0F50" w:rsidRPr="004A6494" w14:paraId="06805C10" w14:textId="77777777" w:rsidTr="00BC0F50">
        <w:trPr>
          <w:trHeight w:val="274"/>
        </w:trPr>
        <w:tc>
          <w:tcPr>
            <w:tcW w:w="319" w:type="pct"/>
            <w:vMerge w:val="restart"/>
            <w:shd w:val="clear" w:color="auto" w:fill="F2F2F2"/>
            <w:vAlign w:val="center"/>
          </w:tcPr>
          <w:p w14:paraId="7DFBEC9B" w14:textId="77777777" w:rsidR="00BC0F50" w:rsidRPr="004A6494" w:rsidRDefault="00BC0F50" w:rsidP="006761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</w:p>
          <w:p w14:paraId="44B0EB46" w14:textId="77777777" w:rsidR="00BC0F50" w:rsidRPr="004A6494" w:rsidRDefault="00BC0F50" w:rsidP="006761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4A6494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L. p.</w:t>
            </w:r>
          </w:p>
        </w:tc>
        <w:tc>
          <w:tcPr>
            <w:tcW w:w="1403" w:type="pct"/>
            <w:vMerge w:val="restart"/>
            <w:shd w:val="clear" w:color="auto" w:fill="F2F2F2"/>
            <w:vAlign w:val="center"/>
          </w:tcPr>
          <w:p w14:paraId="523EA4BC" w14:textId="77777777" w:rsidR="00BC0F50" w:rsidRPr="004A6494" w:rsidRDefault="00BC0F50" w:rsidP="006761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4A6494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Przedmiot Zakupu</w:t>
            </w:r>
            <w:r w:rsidRPr="004A6494">
              <w:rPr>
                <w:rFonts w:ascii="Arial" w:hAnsi="Arial" w:cs="Arial"/>
                <w:b/>
                <w:sz w:val="16"/>
                <w:szCs w:val="16"/>
                <w:lang w:eastAsia="pl-PL"/>
              </w:rPr>
              <w:br/>
              <w:t xml:space="preserve"> (krótki opis)</w:t>
            </w:r>
          </w:p>
        </w:tc>
        <w:tc>
          <w:tcPr>
            <w:tcW w:w="2191" w:type="pct"/>
            <w:gridSpan w:val="2"/>
            <w:shd w:val="clear" w:color="auto" w:fill="F2F2F2"/>
            <w:vAlign w:val="center"/>
          </w:tcPr>
          <w:p w14:paraId="4842A500" w14:textId="77777777" w:rsidR="00BC0F50" w:rsidRPr="004A6494" w:rsidRDefault="00BC0F50" w:rsidP="006761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4A6494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Termin realizacji</w:t>
            </w:r>
          </w:p>
        </w:tc>
        <w:tc>
          <w:tcPr>
            <w:tcW w:w="1087" w:type="pct"/>
            <w:vMerge w:val="restart"/>
            <w:shd w:val="clear" w:color="auto" w:fill="F2F2F2"/>
            <w:vAlign w:val="center"/>
          </w:tcPr>
          <w:p w14:paraId="49B236C7" w14:textId="77777777" w:rsidR="00BC0F50" w:rsidRPr="004A6494" w:rsidRDefault="00BC0F50" w:rsidP="006761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4A6494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Odbiorca</w:t>
            </w:r>
          </w:p>
          <w:p w14:paraId="54EC40D7" w14:textId="77777777" w:rsidR="00BC0F50" w:rsidRPr="004A6494" w:rsidRDefault="00BC0F50" w:rsidP="006761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4A6494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(nazwa, adres)</w:t>
            </w:r>
          </w:p>
        </w:tc>
      </w:tr>
      <w:tr w:rsidR="00BC0F50" w:rsidRPr="004A6494" w14:paraId="42CF961D" w14:textId="77777777" w:rsidTr="00BC0F50">
        <w:trPr>
          <w:trHeight w:val="419"/>
        </w:trPr>
        <w:tc>
          <w:tcPr>
            <w:tcW w:w="319" w:type="pct"/>
            <w:vMerge/>
            <w:shd w:val="clear" w:color="auto" w:fill="F2F2F2"/>
            <w:vAlign w:val="center"/>
          </w:tcPr>
          <w:p w14:paraId="05589121" w14:textId="77777777" w:rsidR="00BC0F50" w:rsidRPr="004A6494" w:rsidRDefault="00BC0F50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03" w:type="pct"/>
            <w:vMerge/>
            <w:shd w:val="clear" w:color="auto" w:fill="F2F2F2"/>
          </w:tcPr>
          <w:p w14:paraId="31C4651F" w14:textId="77777777" w:rsidR="00BC0F50" w:rsidRPr="004A6494" w:rsidRDefault="00BC0F50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5" w:type="pct"/>
            <w:shd w:val="clear" w:color="auto" w:fill="F2F2F2"/>
            <w:vAlign w:val="center"/>
          </w:tcPr>
          <w:p w14:paraId="566830B3" w14:textId="77777777" w:rsidR="00BC0F50" w:rsidRPr="004A6494" w:rsidRDefault="00BC0F50" w:rsidP="006761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4A6494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Rozpoczęcie</w:t>
            </w:r>
          </w:p>
          <w:p w14:paraId="76212614" w14:textId="77777777" w:rsidR="00BC0F50" w:rsidRPr="004A6494" w:rsidRDefault="00BC0F50" w:rsidP="006761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4A6494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[dd/mm/rrrr]</w:t>
            </w:r>
          </w:p>
        </w:tc>
        <w:tc>
          <w:tcPr>
            <w:tcW w:w="1016" w:type="pct"/>
            <w:shd w:val="clear" w:color="auto" w:fill="F2F2F2"/>
            <w:vAlign w:val="center"/>
          </w:tcPr>
          <w:p w14:paraId="70BED269" w14:textId="77777777" w:rsidR="00BC0F50" w:rsidRPr="004A6494" w:rsidRDefault="00BC0F50" w:rsidP="006761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4A6494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Zakończenie</w:t>
            </w:r>
          </w:p>
          <w:p w14:paraId="639AFDCE" w14:textId="77777777" w:rsidR="00BC0F50" w:rsidRPr="004A6494" w:rsidRDefault="00BC0F50" w:rsidP="006761A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4A6494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[dd/mm/rrrr]</w:t>
            </w:r>
          </w:p>
        </w:tc>
        <w:tc>
          <w:tcPr>
            <w:tcW w:w="1087" w:type="pct"/>
            <w:vMerge/>
            <w:shd w:val="clear" w:color="auto" w:fill="F2F2F2"/>
            <w:vAlign w:val="center"/>
          </w:tcPr>
          <w:p w14:paraId="5C4AF616" w14:textId="77777777" w:rsidR="00BC0F50" w:rsidRPr="004A6494" w:rsidRDefault="00BC0F50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BC0F50" w:rsidRPr="004A6494" w14:paraId="62606C0D" w14:textId="77777777" w:rsidTr="00BC0F50">
        <w:trPr>
          <w:trHeight w:val="204"/>
        </w:trPr>
        <w:tc>
          <w:tcPr>
            <w:tcW w:w="319" w:type="pct"/>
            <w:shd w:val="clear" w:color="auto" w:fill="auto"/>
            <w:vAlign w:val="center"/>
          </w:tcPr>
          <w:p w14:paraId="30BEB47F" w14:textId="77777777" w:rsidR="00BC0F50" w:rsidRPr="004A6494" w:rsidRDefault="00BC0F50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A6494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03" w:type="pct"/>
            <w:shd w:val="clear" w:color="auto" w:fill="auto"/>
          </w:tcPr>
          <w:p w14:paraId="1F1F3D70" w14:textId="77777777" w:rsidR="00BC0F50" w:rsidRPr="004A6494" w:rsidRDefault="00BC0F50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C84A83D" w14:textId="77777777" w:rsidR="00BC0F50" w:rsidRPr="004A6494" w:rsidRDefault="00BC0F50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5" w:type="pct"/>
            <w:shd w:val="clear" w:color="auto" w:fill="auto"/>
            <w:vAlign w:val="center"/>
          </w:tcPr>
          <w:p w14:paraId="5836E8A0" w14:textId="77777777" w:rsidR="00BC0F50" w:rsidRPr="004A6494" w:rsidRDefault="00BC0F50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pct"/>
            <w:shd w:val="clear" w:color="auto" w:fill="auto"/>
            <w:vAlign w:val="center"/>
          </w:tcPr>
          <w:p w14:paraId="4D87325E" w14:textId="77777777" w:rsidR="00BC0F50" w:rsidRPr="004A6494" w:rsidRDefault="00BC0F50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87" w:type="pct"/>
            <w:shd w:val="clear" w:color="auto" w:fill="auto"/>
            <w:vAlign w:val="center"/>
          </w:tcPr>
          <w:p w14:paraId="71158A1D" w14:textId="77777777" w:rsidR="00BC0F50" w:rsidRPr="004A6494" w:rsidRDefault="00BC0F50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BC0F50" w:rsidRPr="004A6494" w14:paraId="66EC29D6" w14:textId="77777777" w:rsidTr="00BC0F50">
        <w:trPr>
          <w:trHeight w:val="189"/>
        </w:trPr>
        <w:tc>
          <w:tcPr>
            <w:tcW w:w="319" w:type="pct"/>
            <w:shd w:val="clear" w:color="auto" w:fill="auto"/>
            <w:vAlign w:val="center"/>
          </w:tcPr>
          <w:p w14:paraId="281E0FC2" w14:textId="77777777" w:rsidR="00BC0F50" w:rsidRPr="004A6494" w:rsidRDefault="00BC0F50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A6494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03" w:type="pct"/>
            <w:shd w:val="clear" w:color="auto" w:fill="auto"/>
          </w:tcPr>
          <w:p w14:paraId="244F4192" w14:textId="77777777" w:rsidR="00BC0F50" w:rsidRPr="004A6494" w:rsidRDefault="00BC0F50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F934B71" w14:textId="77777777" w:rsidR="00BC0F50" w:rsidRPr="004A6494" w:rsidRDefault="00BC0F50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5" w:type="pct"/>
            <w:shd w:val="clear" w:color="auto" w:fill="auto"/>
            <w:vAlign w:val="center"/>
          </w:tcPr>
          <w:p w14:paraId="20C1F9E1" w14:textId="77777777" w:rsidR="00BC0F50" w:rsidRPr="004A6494" w:rsidRDefault="00BC0F50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pct"/>
            <w:shd w:val="clear" w:color="auto" w:fill="auto"/>
            <w:vAlign w:val="center"/>
          </w:tcPr>
          <w:p w14:paraId="4C9BFFAF" w14:textId="77777777" w:rsidR="00BC0F50" w:rsidRPr="004A6494" w:rsidRDefault="00BC0F50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87" w:type="pct"/>
            <w:shd w:val="clear" w:color="auto" w:fill="auto"/>
            <w:vAlign w:val="center"/>
          </w:tcPr>
          <w:p w14:paraId="584EED23" w14:textId="77777777" w:rsidR="00BC0F50" w:rsidRPr="004A6494" w:rsidRDefault="00BC0F50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BC0F50" w:rsidRPr="004A6494" w14:paraId="1163498F" w14:textId="77777777" w:rsidTr="00BC0F50">
        <w:trPr>
          <w:trHeight w:val="218"/>
        </w:trPr>
        <w:tc>
          <w:tcPr>
            <w:tcW w:w="319" w:type="pct"/>
            <w:shd w:val="clear" w:color="auto" w:fill="auto"/>
            <w:vAlign w:val="center"/>
          </w:tcPr>
          <w:p w14:paraId="0D0DD395" w14:textId="77777777" w:rsidR="00BC0F50" w:rsidRPr="004A6494" w:rsidRDefault="00BC0F50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A6494">
              <w:rPr>
                <w:rFonts w:ascii="Arial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03" w:type="pct"/>
            <w:shd w:val="clear" w:color="auto" w:fill="auto"/>
          </w:tcPr>
          <w:p w14:paraId="667AB0A0" w14:textId="77777777" w:rsidR="00BC0F50" w:rsidRPr="004A6494" w:rsidRDefault="00BC0F50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BD6DE7E" w14:textId="77777777" w:rsidR="00BC0F50" w:rsidRPr="004A6494" w:rsidRDefault="00BC0F50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5" w:type="pct"/>
            <w:shd w:val="clear" w:color="auto" w:fill="auto"/>
            <w:vAlign w:val="center"/>
          </w:tcPr>
          <w:p w14:paraId="4D223E9F" w14:textId="77777777" w:rsidR="00BC0F50" w:rsidRPr="004A6494" w:rsidRDefault="00BC0F50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pct"/>
            <w:shd w:val="clear" w:color="auto" w:fill="auto"/>
            <w:vAlign w:val="center"/>
          </w:tcPr>
          <w:p w14:paraId="35C9321A" w14:textId="77777777" w:rsidR="00BC0F50" w:rsidRPr="004A6494" w:rsidRDefault="00BC0F50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87" w:type="pct"/>
            <w:shd w:val="clear" w:color="auto" w:fill="auto"/>
            <w:vAlign w:val="center"/>
          </w:tcPr>
          <w:p w14:paraId="004C7CFB" w14:textId="77777777" w:rsidR="00BC0F50" w:rsidRPr="004A6494" w:rsidRDefault="00BC0F50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BC0F50" w:rsidRPr="004A6494" w14:paraId="2944C26D" w14:textId="77777777" w:rsidTr="00BC0F50">
        <w:trPr>
          <w:trHeight w:val="233"/>
        </w:trPr>
        <w:tc>
          <w:tcPr>
            <w:tcW w:w="319" w:type="pct"/>
            <w:shd w:val="clear" w:color="auto" w:fill="auto"/>
            <w:vAlign w:val="center"/>
          </w:tcPr>
          <w:p w14:paraId="2909A90B" w14:textId="77777777" w:rsidR="00BC0F50" w:rsidRPr="004A6494" w:rsidRDefault="00BC0F50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A6494">
              <w:rPr>
                <w:rFonts w:ascii="Arial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403" w:type="pct"/>
            <w:shd w:val="clear" w:color="auto" w:fill="auto"/>
          </w:tcPr>
          <w:p w14:paraId="72A6DA1E" w14:textId="77777777" w:rsidR="00BC0F50" w:rsidRPr="004A6494" w:rsidRDefault="00BC0F50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60AA9E9" w14:textId="77777777" w:rsidR="00BC0F50" w:rsidRPr="004A6494" w:rsidRDefault="00BC0F50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5" w:type="pct"/>
            <w:shd w:val="clear" w:color="auto" w:fill="auto"/>
            <w:vAlign w:val="center"/>
          </w:tcPr>
          <w:p w14:paraId="6225109B" w14:textId="77777777" w:rsidR="00BC0F50" w:rsidRPr="004A6494" w:rsidRDefault="00BC0F50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16" w:type="pct"/>
            <w:shd w:val="clear" w:color="auto" w:fill="auto"/>
            <w:vAlign w:val="center"/>
          </w:tcPr>
          <w:p w14:paraId="42FAF6A8" w14:textId="77777777" w:rsidR="00BC0F50" w:rsidRPr="004A6494" w:rsidRDefault="00BC0F50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87" w:type="pct"/>
            <w:shd w:val="clear" w:color="auto" w:fill="auto"/>
            <w:vAlign w:val="center"/>
          </w:tcPr>
          <w:p w14:paraId="038BE7B5" w14:textId="77777777" w:rsidR="00BC0F50" w:rsidRPr="004A6494" w:rsidRDefault="00BC0F50" w:rsidP="006761A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4DE3A7DD" w14:textId="77777777" w:rsidR="006756BC" w:rsidRDefault="006756BC" w:rsidP="006756BC">
      <w:pPr>
        <w:tabs>
          <w:tab w:val="center" w:pos="4536"/>
          <w:tab w:val="right" w:pos="9072"/>
        </w:tabs>
        <w:spacing w:after="0"/>
        <w:jc w:val="both"/>
        <w:rPr>
          <w:rFonts w:ascii="Arial" w:hAnsi="Arial" w:cs="Arial"/>
        </w:rPr>
      </w:pPr>
    </w:p>
    <w:p w14:paraId="31ABA214" w14:textId="77777777" w:rsidR="006756BC" w:rsidRDefault="006756BC" w:rsidP="006756BC">
      <w:pPr>
        <w:tabs>
          <w:tab w:val="center" w:pos="4536"/>
          <w:tab w:val="right" w:pos="9072"/>
        </w:tabs>
        <w:spacing w:after="0"/>
        <w:jc w:val="both"/>
        <w:rPr>
          <w:rFonts w:ascii="Arial" w:hAnsi="Arial" w:cs="Arial"/>
        </w:rPr>
      </w:pPr>
    </w:p>
    <w:p w14:paraId="2075961C" w14:textId="56825491" w:rsidR="006756BC" w:rsidRPr="004745C5" w:rsidRDefault="00BC0F50" w:rsidP="006756BC">
      <w:pPr>
        <w:jc w:val="both"/>
        <w:rPr>
          <w:rFonts w:ascii="Arial" w:hAnsi="Arial" w:cs="Arial"/>
          <w:i/>
          <w:sz w:val="20"/>
          <w:szCs w:val="20"/>
        </w:rPr>
      </w:pPr>
      <w:r w:rsidRPr="00BC0F50">
        <w:rPr>
          <w:rFonts w:ascii="Arial" w:hAnsi="Arial" w:cs="Arial"/>
          <w:b/>
          <w:i/>
          <w:color w:val="FF0000"/>
          <w:sz w:val="20"/>
          <w:szCs w:val="20"/>
        </w:rPr>
        <w:t>U</w:t>
      </w:r>
      <w:r w:rsidR="006756BC" w:rsidRPr="00BC0F50">
        <w:rPr>
          <w:rFonts w:ascii="Arial" w:hAnsi="Arial" w:cs="Arial"/>
          <w:b/>
          <w:i/>
          <w:color w:val="FF0000"/>
          <w:sz w:val="20"/>
          <w:szCs w:val="20"/>
        </w:rPr>
        <w:t xml:space="preserve">WAGA: </w:t>
      </w:r>
      <w:r w:rsidR="006756BC" w:rsidRPr="004745C5">
        <w:rPr>
          <w:rFonts w:ascii="Arial" w:hAnsi="Arial" w:cs="Arial"/>
          <w:i/>
          <w:sz w:val="20"/>
          <w:szCs w:val="20"/>
        </w:rPr>
        <w:t xml:space="preserve">z przedstawionego </w:t>
      </w:r>
      <w:r w:rsidR="006756BC">
        <w:rPr>
          <w:rFonts w:ascii="Arial" w:hAnsi="Arial" w:cs="Arial"/>
          <w:i/>
          <w:sz w:val="20"/>
          <w:szCs w:val="20"/>
        </w:rPr>
        <w:t xml:space="preserve">w wykazie </w:t>
      </w:r>
      <w:r w:rsidR="006756BC" w:rsidRPr="004745C5">
        <w:rPr>
          <w:rFonts w:ascii="Arial" w:hAnsi="Arial" w:cs="Arial"/>
          <w:i/>
          <w:sz w:val="20"/>
          <w:szCs w:val="20"/>
        </w:rPr>
        <w:t xml:space="preserve">opisu </w:t>
      </w:r>
      <w:r w:rsidR="006756BC">
        <w:rPr>
          <w:rFonts w:ascii="Arial" w:hAnsi="Arial" w:cs="Arial"/>
          <w:i/>
          <w:sz w:val="20"/>
          <w:szCs w:val="20"/>
        </w:rPr>
        <w:t>p</w:t>
      </w:r>
      <w:r w:rsidR="006756BC" w:rsidRPr="004745C5">
        <w:rPr>
          <w:rFonts w:ascii="Arial" w:hAnsi="Arial" w:cs="Arial"/>
          <w:i/>
          <w:sz w:val="20"/>
          <w:szCs w:val="20"/>
        </w:rPr>
        <w:t xml:space="preserve">rzedmiotu </w:t>
      </w:r>
      <w:r w:rsidR="006756BC">
        <w:rPr>
          <w:rFonts w:ascii="Arial" w:hAnsi="Arial" w:cs="Arial"/>
          <w:i/>
          <w:sz w:val="20"/>
          <w:szCs w:val="20"/>
        </w:rPr>
        <w:t>zakupu</w:t>
      </w:r>
      <w:r w:rsidR="006756BC" w:rsidRPr="004745C5">
        <w:rPr>
          <w:rFonts w:ascii="Arial" w:hAnsi="Arial" w:cs="Arial"/>
          <w:i/>
          <w:sz w:val="20"/>
          <w:szCs w:val="20"/>
        </w:rPr>
        <w:t xml:space="preserve"> musi jednoznacznie wynikać spełnianie warunku udziału w </w:t>
      </w:r>
      <w:r w:rsidR="006756BC">
        <w:rPr>
          <w:rFonts w:ascii="Arial" w:hAnsi="Arial" w:cs="Arial"/>
          <w:i/>
          <w:sz w:val="20"/>
          <w:szCs w:val="20"/>
        </w:rPr>
        <w:t>P</w:t>
      </w:r>
      <w:r w:rsidR="006756BC" w:rsidRPr="004745C5">
        <w:rPr>
          <w:rFonts w:ascii="Arial" w:hAnsi="Arial" w:cs="Arial"/>
          <w:i/>
          <w:sz w:val="20"/>
          <w:szCs w:val="20"/>
        </w:rPr>
        <w:t>ostępowaniu określonego przez Zamawiającego.</w:t>
      </w:r>
    </w:p>
    <w:p w14:paraId="5A0C7687" w14:textId="5D49DFAC" w:rsidR="006756BC" w:rsidRPr="002F6F7C" w:rsidRDefault="006756BC" w:rsidP="006756BC">
      <w:pPr>
        <w:jc w:val="center"/>
        <w:rPr>
          <w:rFonts w:ascii="Arial" w:hAnsi="Arial" w:cs="Arial"/>
          <w:b/>
          <w:i/>
          <w:sz w:val="20"/>
          <w:szCs w:val="20"/>
          <w:u w:val="single"/>
        </w:rPr>
      </w:pPr>
      <w:r w:rsidRPr="00BC0F50">
        <w:rPr>
          <w:rFonts w:ascii="Arial" w:hAnsi="Arial" w:cs="Arial"/>
          <w:b/>
          <w:i/>
          <w:color w:val="FF0000"/>
          <w:sz w:val="20"/>
          <w:szCs w:val="20"/>
          <w:u w:val="single"/>
        </w:rPr>
        <w:t xml:space="preserve">Do wykazu należy dołączyć dowody potwierdzające, że </w:t>
      </w:r>
      <w:r w:rsidR="00977959">
        <w:rPr>
          <w:rFonts w:ascii="Arial" w:hAnsi="Arial" w:cs="Arial"/>
          <w:b/>
          <w:i/>
          <w:color w:val="FF0000"/>
          <w:sz w:val="20"/>
          <w:szCs w:val="20"/>
          <w:u w:val="single"/>
        </w:rPr>
        <w:t>prace</w:t>
      </w:r>
      <w:r w:rsidRPr="00BC0F50">
        <w:rPr>
          <w:rFonts w:ascii="Arial" w:hAnsi="Arial" w:cs="Arial"/>
          <w:b/>
          <w:i/>
          <w:color w:val="FF0000"/>
          <w:sz w:val="20"/>
          <w:szCs w:val="20"/>
          <w:u w:val="single"/>
        </w:rPr>
        <w:t xml:space="preserve"> zostały wykonane</w:t>
      </w:r>
      <w:r w:rsidR="00B655D6" w:rsidRPr="00BC0F50">
        <w:rPr>
          <w:rFonts w:ascii="Arial" w:hAnsi="Arial" w:cs="Arial"/>
          <w:b/>
          <w:i/>
          <w:color w:val="FF0000"/>
          <w:sz w:val="20"/>
          <w:szCs w:val="20"/>
          <w:u w:val="single"/>
        </w:rPr>
        <w:t xml:space="preserve"> </w:t>
      </w:r>
      <w:r w:rsidRPr="00BC0F50">
        <w:rPr>
          <w:rFonts w:ascii="Arial" w:hAnsi="Arial" w:cs="Arial"/>
          <w:b/>
          <w:i/>
          <w:color w:val="FF0000"/>
          <w:sz w:val="20"/>
          <w:szCs w:val="20"/>
          <w:u w:val="single"/>
        </w:rPr>
        <w:t>należycie</w:t>
      </w:r>
      <w:r w:rsidRPr="002F6F7C">
        <w:rPr>
          <w:rFonts w:ascii="Arial" w:hAnsi="Arial" w:cs="Arial"/>
          <w:b/>
          <w:i/>
          <w:sz w:val="20"/>
          <w:szCs w:val="20"/>
          <w:u w:val="single"/>
        </w:rPr>
        <w:t>.</w:t>
      </w:r>
    </w:p>
    <w:p w14:paraId="2B2C0863" w14:textId="77777777" w:rsidR="006756BC" w:rsidRPr="004A6494" w:rsidRDefault="006756BC" w:rsidP="006756BC">
      <w:pPr>
        <w:jc w:val="center"/>
        <w:rPr>
          <w:rFonts w:ascii="Arial" w:hAnsi="Arial" w:cs="Arial"/>
          <w:b/>
          <w:i/>
          <w:u w:val="single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"/>
        <w:gridCol w:w="4123"/>
        <w:gridCol w:w="3068"/>
        <w:gridCol w:w="1524"/>
      </w:tblGrid>
      <w:tr w:rsidR="006756BC" w:rsidRPr="009C3609" w14:paraId="3DADAA53" w14:textId="77777777" w:rsidTr="006761A1">
        <w:trPr>
          <w:cantSplit/>
          <w:trHeight w:val="703"/>
          <w:jc w:val="center"/>
        </w:trPr>
        <w:tc>
          <w:tcPr>
            <w:tcW w:w="316" w:type="pct"/>
            <w:shd w:val="clear" w:color="auto" w:fill="D9D9D9" w:themeFill="background1" w:themeFillShade="D9"/>
            <w:vAlign w:val="center"/>
          </w:tcPr>
          <w:p w14:paraId="534A94A8" w14:textId="77777777" w:rsidR="006756BC" w:rsidRPr="00DF0117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F0117">
              <w:rPr>
                <w:rFonts w:ascii="Arial" w:hAnsi="Arial" w:cs="Arial"/>
                <w:bCs/>
                <w:sz w:val="18"/>
                <w:szCs w:val="18"/>
              </w:rPr>
              <w:t>L.p.</w:t>
            </w:r>
          </w:p>
        </w:tc>
        <w:tc>
          <w:tcPr>
            <w:tcW w:w="2216" w:type="pct"/>
            <w:shd w:val="clear" w:color="auto" w:fill="D9D9D9" w:themeFill="background1" w:themeFillShade="D9"/>
            <w:vAlign w:val="center"/>
          </w:tcPr>
          <w:p w14:paraId="6F35D0F0" w14:textId="77777777" w:rsidR="006756BC" w:rsidRPr="00DF0117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F0117">
              <w:rPr>
                <w:rFonts w:ascii="Arial" w:hAnsi="Arial"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49" w:type="pct"/>
            <w:shd w:val="clear" w:color="auto" w:fill="D9D9D9" w:themeFill="background1" w:themeFillShade="D9"/>
            <w:vAlign w:val="center"/>
          </w:tcPr>
          <w:p w14:paraId="7E9D7434" w14:textId="77777777" w:rsidR="006756BC" w:rsidRPr="00DF0117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F0117">
              <w:rPr>
                <w:rFonts w:ascii="Arial" w:hAnsi="Arial" w:cs="Arial"/>
                <w:bCs/>
                <w:sz w:val="18"/>
                <w:szCs w:val="18"/>
              </w:rPr>
              <w:t>Podpis(y) osoby(osób) uprawnionej</w:t>
            </w:r>
            <w:r w:rsidRPr="00DF0117" w:rsidDel="000F6600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DF0117">
              <w:rPr>
                <w:rFonts w:ascii="Arial" w:hAnsi="Arial" w:cs="Arial"/>
                <w:bCs/>
                <w:sz w:val="18"/>
                <w:szCs w:val="18"/>
              </w:rPr>
              <w:t>(ych)</w:t>
            </w:r>
          </w:p>
        </w:tc>
        <w:tc>
          <w:tcPr>
            <w:tcW w:w="819" w:type="pct"/>
            <w:shd w:val="clear" w:color="auto" w:fill="D9D9D9" w:themeFill="background1" w:themeFillShade="D9"/>
            <w:vAlign w:val="center"/>
          </w:tcPr>
          <w:p w14:paraId="797FFA2E" w14:textId="77777777" w:rsidR="006756BC" w:rsidRPr="00DF0117" w:rsidRDefault="006756BC" w:rsidP="006761A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F0117">
              <w:rPr>
                <w:rFonts w:ascii="Arial" w:hAnsi="Arial" w:cs="Arial"/>
                <w:bCs/>
                <w:sz w:val="18"/>
                <w:szCs w:val="18"/>
              </w:rPr>
              <w:t>Miejscowość              i data</w:t>
            </w:r>
          </w:p>
        </w:tc>
      </w:tr>
      <w:tr w:rsidR="006756BC" w:rsidRPr="009C3609" w14:paraId="58C22E0E" w14:textId="77777777" w:rsidTr="006761A1">
        <w:trPr>
          <w:cantSplit/>
          <w:trHeight w:val="674"/>
          <w:jc w:val="center"/>
        </w:trPr>
        <w:tc>
          <w:tcPr>
            <w:tcW w:w="316" w:type="pct"/>
          </w:tcPr>
          <w:p w14:paraId="4A6C167B" w14:textId="77777777" w:rsidR="006756BC" w:rsidRPr="009C3609" w:rsidRDefault="006756BC" w:rsidP="006761A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216" w:type="pct"/>
          </w:tcPr>
          <w:p w14:paraId="2FA74ED7" w14:textId="77777777" w:rsidR="006756BC" w:rsidRPr="009C3609" w:rsidRDefault="006756BC" w:rsidP="006761A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14:paraId="408865FF" w14:textId="77777777" w:rsidR="006756BC" w:rsidRPr="009C3609" w:rsidRDefault="006756BC" w:rsidP="006761A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49" w:type="pct"/>
          </w:tcPr>
          <w:p w14:paraId="4BBDC3F3" w14:textId="77777777" w:rsidR="006756BC" w:rsidRPr="009C3609" w:rsidRDefault="006756BC" w:rsidP="006761A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819" w:type="pct"/>
          </w:tcPr>
          <w:p w14:paraId="4A1312B9" w14:textId="77777777" w:rsidR="006756BC" w:rsidRPr="009C3609" w:rsidRDefault="006756BC" w:rsidP="006761A1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</w:tbl>
    <w:p w14:paraId="2C6DA9AD" w14:textId="77777777" w:rsidR="006756BC" w:rsidRPr="009C3609" w:rsidRDefault="006756BC" w:rsidP="006756BC">
      <w:pPr>
        <w:contextualSpacing/>
        <w:rPr>
          <w:rFonts w:ascii="Arial" w:hAnsi="Arial" w:cs="Arial"/>
        </w:rPr>
      </w:pPr>
    </w:p>
    <w:p w14:paraId="06131C7B" w14:textId="77777777" w:rsidR="006756BC" w:rsidRPr="002A0217" w:rsidRDefault="006756BC" w:rsidP="006756B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6384ADD" w14:textId="77777777" w:rsidR="006756BC" w:rsidRPr="002A0217" w:rsidRDefault="006756BC" w:rsidP="006756BC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589CD241" w14:textId="77777777" w:rsidR="006756BC" w:rsidRPr="002A0217" w:rsidRDefault="006756BC" w:rsidP="006756B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A0217">
        <w:rPr>
          <w:rFonts w:ascii="Arial" w:hAnsi="Arial" w:cs="Arial"/>
          <w:sz w:val="20"/>
          <w:szCs w:val="20"/>
        </w:rPr>
        <w:br w:type="page"/>
      </w:r>
    </w:p>
    <w:p w14:paraId="133AFCE1" w14:textId="1029058F" w:rsidR="006756BC" w:rsidRPr="0075123B" w:rsidRDefault="006756BC" w:rsidP="006756B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5123B">
        <w:rPr>
          <w:rFonts w:ascii="Arial" w:hAnsi="Arial" w:cs="Arial"/>
          <w:sz w:val="20"/>
          <w:szCs w:val="20"/>
        </w:rPr>
        <w:lastRenderedPageBreak/>
        <w:t>[</w:t>
      </w: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B655D6">
        <w:rPr>
          <w:rFonts w:ascii="Arial" w:hAnsi="Arial" w:cs="Arial"/>
          <w:b/>
          <w:sz w:val="20"/>
          <w:szCs w:val="20"/>
        </w:rPr>
        <w:t>7</w:t>
      </w:r>
      <w:r w:rsidRPr="0075123B">
        <w:rPr>
          <w:rFonts w:ascii="Arial" w:hAnsi="Arial" w:cs="Arial"/>
          <w:sz w:val="20"/>
          <w:szCs w:val="20"/>
        </w:rPr>
        <w:t xml:space="preserve"> do Regulaminu </w:t>
      </w:r>
      <w:r w:rsidR="00CB3F54">
        <w:rPr>
          <w:rFonts w:ascii="Arial" w:hAnsi="Arial" w:cs="Arial"/>
          <w:sz w:val="20"/>
          <w:szCs w:val="20"/>
        </w:rPr>
        <w:t>p</w:t>
      </w:r>
      <w:r w:rsidRPr="0075123B">
        <w:rPr>
          <w:rFonts w:ascii="Arial" w:hAnsi="Arial" w:cs="Arial"/>
          <w:sz w:val="20"/>
          <w:szCs w:val="20"/>
        </w:rPr>
        <w:t>ostępowania]</w:t>
      </w:r>
    </w:p>
    <w:p w14:paraId="5904017A" w14:textId="77777777" w:rsidR="006756BC" w:rsidRDefault="006756BC" w:rsidP="006756BC">
      <w:pPr>
        <w:tabs>
          <w:tab w:val="center" w:pos="4536"/>
          <w:tab w:val="right" w:pos="9072"/>
        </w:tabs>
        <w:spacing w:after="0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09B998F0" w14:textId="77777777" w:rsidR="006756BC" w:rsidRDefault="006756BC" w:rsidP="006756BC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302CED14" w14:textId="0B48C30D" w:rsidR="006756BC" w:rsidRPr="00DD2904" w:rsidRDefault="006756BC" w:rsidP="006756B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D60F3">
        <w:rPr>
          <w:rFonts w:ascii="Arial" w:hAnsi="Arial" w:cs="Arial"/>
          <w:b/>
          <w:sz w:val="20"/>
          <w:szCs w:val="20"/>
        </w:rPr>
        <w:t>Informacja o osobie/osobach posiadającej/posiadających stosowne uprawnienia</w:t>
      </w:r>
      <w:r w:rsidRPr="007D60F3">
        <w:rPr>
          <w:rFonts w:ascii="Arial" w:hAnsi="Arial" w:cs="Arial"/>
          <w:b/>
          <w:sz w:val="20"/>
          <w:szCs w:val="20"/>
        </w:rPr>
        <w:br/>
        <w:t xml:space="preserve"> zgodnie z wymogiem </w:t>
      </w:r>
      <w:r w:rsidRPr="007D60F3">
        <w:rPr>
          <w:rFonts w:ascii="Arial" w:eastAsia="Calibri" w:hAnsi="Arial" w:cs="Arial"/>
          <w:b/>
          <w:sz w:val="20"/>
          <w:szCs w:val="20"/>
        </w:rPr>
        <w:t xml:space="preserve">§ 3 ust.1 pkt 3 </w:t>
      </w:r>
      <w:r w:rsidR="007D60F3" w:rsidRPr="007D60F3">
        <w:rPr>
          <w:rFonts w:ascii="Arial" w:eastAsia="Calibri" w:hAnsi="Arial" w:cs="Arial"/>
          <w:b/>
          <w:sz w:val="20"/>
          <w:szCs w:val="20"/>
        </w:rPr>
        <w:t xml:space="preserve">lit. a) i lit. b) </w:t>
      </w:r>
      <w:r w:rsidRPr="007D60F3">
        <w:rPr>
          <w:rFonts w:ascii="Arial" w:eastAsia="Calibri" w:hAnsi="Arial" w:cs="Arial"/>
          <w:b/>
          <w:sz w:val="20"/>
          <w:szCs w:val="20"/>
        </w:rPr>
        <w:t>Regulaminu postępowania</w:t>
      </w:r>
    </w:p>
    <w:p w14:paraId="468FF374" w14:textId="77777777" w:rsidR="006756BC" w:rsidRDefault="006756BC" w:rsidP="006756BC">
      <w:pPr>
        <w:tabs>
          <w:tab w:val="center" w:pos="4536"/>
          <w:tab w:val="right" w:pos="9072"/>
        </w:tabs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</w:p>
    <w:p w14:paraId="6CB0051A" w14:textId="7D368A5C" w:rsidR="006756BC" w:rsidRPr="006A7628" w:rsidRDefault="006756BC" w:rsidP="006756BC">
      <w:pPr>
        <w:spacing w:after="120" w:line="240" w:lineRule="auto"/>
        <w:jc w:val="both"/>
        <w:rPr>
          <w:rFonts w:ascii="Arial" w:eastAsia="Calibri" w:hAnsi="Arial" w:cs="Arial"/>
          <w:b/>
          <w:bCs/>
          <w:i/>
          <w:sz w:val="20"/>
          <w:szCs w:val="20"/>
        </w:rPr>
      </w:pPr>
      <w:r w:rsidRPr="006A7628">
        <w:rPr>
          <w:rFonts w:ascii="Arial" w:eastAsia="Calibri" w:hAnsi="Arial" w:cs="Arial"/>
          <w:sz w:val="20"/>
          <w:szCs w:val="20"/>
        </w:rPr>
        <w:t xml:space="preserve">Ubiegając się o zamówienie na </w:t>
      </w:r>
      <w:r w:rsidR="00CB3F54" w:rsidRPr="006A7628">
        <w:rPr>
          <w:rFonts w:ascii="Arial" w:eastAsia="Calibri" w:hAnsi="Arial" w:cs="Arial"/>
          <w:b/>
          <w:bCs/>
          <w:i/>
          <w:sz w:val="20"/>
          <w:szCs w:val="20"/>
        </w:rPr>
        <w:t xml:space="preserve">„Wykonanie kompletnej dokumentacji projektowej rozbudowy systemu sygnalizacji pożaru (SSP) w budynku przy ul. Grobla 15 w Poznaniu wraz z uzyskaniem decyzji pozwolenia na budowę”, </w:t>
      </w:r>
      <w:r w:rsidR="00AB12FC" w:rsidRPr="00AB12FC">
        <w:rPr>
          <w:rFonts w:ascii="Arial" w:eastAsia="Calibri" w:hAnsi="Arial" w:cs="Arial"/>
          <w:b/>
          <w:bCs/>
          <w:sz w:val="20"/>
          <w:szCs w:val="20"/>
        </w:rPr>
        <w:t>NP/OD/25/2089/OD/BAOW</w:t>
      </w:r>
      <w:r w:rsidR="00AB12FC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Pr="006A7628">
        <w:rPr>
          <w:rFonts w:ascii="Arial" w:eastAsia="Calibri" w:hAnsi="Arial" w:cs="Arial"/>
          <w:sz w:val="20"/>
          <w:szCs w:val="20"/>
        </w:rPr>
        <w:t>w celu dokonania przez Zamawiającego oceny spełniania warunku opisanego w § 3 ust.1 pkt 3</w:t>
      </w:r>
      <w:r w:rsidR="007D60F3" w:rsidRPr="006A7628">
        <w:rPr>
          <w:rFonts w:ascii="Arial" w:eastAsia="Calibri" w:hAnsi="Arial" w:cs="Arial"/>
          <w:sz w:val="20"/>
          <w:szCs w:val="20"/>
        </w:rPr>
        <w:t xml:space="preserve"> lit. a) i lit. b) </w:t>
      </w:r>
      <w:r w:rsidRPr="006A7628">
        <w:rPr>
          <w:rFonts w:ascii="Arial" w:eastAsia="Calibri" w:hAnsi="Arial" w:cs="Arial"/>
          <w:sz w:val="20"/>
          <w:szCs w:val="20"/>
        </w:rPr>
        <w:t>Regulaminu postępowania przedstawiamy informację o osobie/ach:</w:t>
      </w:r>
    </w:p>
    <w:tbl>
      <w:tblPr>
        <w:tblW w:w="93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7"/>
        <w:gridCol w:w="3699"/>
        <w:gridCol w:w="4819"/>
      </w:tblGrid>
      <w:tr w:rsidR="006756BC" w:rsidRPr="0060562C" w14:paraId="53927A49" w14:textId="77777777" w:rsidTr="006761A1">
        <w:trPr>
          <w:trHeight w:val="587"/>
          <w:jc w:val="center"/>
        </w:trPr>
        <w:tc>
          <w:tcPr>
            <w:tcW w:w="867" w:type="dxa"/>
            <w:shd w:val="clear" w:color="auto" w:fill="C6D9F1"/>
            <w:vAlign w:val="center"/>
          </w:tcPr>
          <w:p w14:paraId="37C0B1C7" w14:textId="77777777" w:rsidR="006756BC" w:rsidRPr="006A7628" w:rsidRDefault="006756BC" w:rsidP="006761A1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6A7628">
              <w:rPr>
                <w:rFonts w:ascii="Arial" w:eastAsia="Calibri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3699" w:type="dxa"/>
            <w:shd w:val="clear" w:color="auto" w:fill="C6D9F1"/>
            <w:vAlign w:val="center"/>
          </w:tcPr>
          <w:p w14:paraId="7670F888" w14:textId="77777777" w:rsidR="006756BC" w:rsidRPr="006A7628" w:rsidRDefault="006756BC" w:rsidP="006761A1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14:paraId="66FB600E" w14:textId="77777777" w:rsidR="006756BC" w:rsidRPr="006A7628" w:rsidRDefault="006756BC" w:rsidP="006761A1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6A7628">
              <w:rPr>
                <w:rFonts w:ascii="Arial" w:eastAsia="Calibri" w:hAnsi="Arial" w:cs="Arial"/>
                <w:b/>
                <w:sz w:val="16"/>
                <w:szCs w:val="16"/>
              </w:rPr>
              <w:t>Imię i nazwisko</w:t>
            </w:r>
          </w:p>
          <w:p w14:paraId="54A0F398" w14:textId="77777777" w:rsidR="006756BC" w:rsidRPr="006A7628" w:rsidRDefault="006756BC" w:rsidP="006761A1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4819" w:type="dxa"/>
            <w:shd w:val="clear" w:color="auto" w:fill="C6D9F1"/>
          </w:tcPr>
          <w:p w14:paraId="3DADE762" w14:textId="6928D137" w:rsidR="006756BC" w:rsidRPr="006A7628" w:rsidRDefault="006756BC" w:rsidP="002753DA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6A7628">
              <w:rPr>
                <w:rFonts w:ascii="Arial" w:eastAsia="Calibri" w:hAnsi="Arial" w:cs="Arial"/>
                <w:b/>
                <w:iCs/>
                <w:sz w:val="16"/>
                <w:szCs w:val="16"/>
              </w:rPr>
              <w:t xml:space="preserve">Opis posiadanych uprawnień  opisanych </w:t>
            </w:r>
            <w:r w:rsidRPr="006A7628">
              <w:rPr>
                <w:rFonts w:ascii="Arial" w:eastAsia="Calibri" w:hAnsi="Arial" w:cs="Arial"/>
                <w:b/>
                <w:iCs/>
                <w:sz w:val="16"/>
                <w:szCs w:val="16"/>
              </w:rPr>
              <w:br/>
              <w:t>w § 3 ust.1 pkt 3</w:t>
            </w:r>
            <w:r w:rsidR="007D60F3" w:rsidRPr="006A7628">
              <w:rPr>
                <w:rFonts w:ascii="Arial" w:eastAsia="Calibri" w:hAnsi="Arial" w:cs="Arial"/>
                <w:b/>
                <w:iCs/>
                <w:sz w:val="16"/>
                <w:szCs w:val="16"/>
              </w:rPr>
              <w:t xml:space="preserve"> lit. a) i lit. b)</w:t>
            </w:r>
            <w:r w:rsidRPr="006A7628">
              <w:rPr>
                <w:rFonts w:ascii="Arial" w:eastAsia="Calibri" w:hAnsi="Arial" w:cs="Arial"/>
                <w:b/>
                <w:iCs/>
                <w:sz w:val="16"/>
                <w:szCs w:val="16"/>
              </w:rPr>
              <w:t xml:space="preserve"> Regulaminu postępowania</w:t>
            </w:r>
          </w:p>
        </w:tc>
      </w:tr>
      <w:tr w:rsidR="006756BC" w:rsidRPr="0060562C" w14:paraId="472C600B" w14:textId="77777777" w:rsidTr="006761A1">
        <w:trPr>
          <w:jc w:val="center"/>
        </w:trPr>
        <w:tc>
          <w:tcPr>
            <w:tcW w:w="867" w:type="dxa"/>
            <w:vAlign w:val="center"/>
          </w:tcPr>
          <w:p w14:paraId="4E212013" w14:textId="5C75754F" w:rsidR="006756BC" w:rsidRPr="006A7628" w:rsidRDefault="002753DA" w:rsidP="007D60F3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A7628">
              <w:rPr>
                <w:rFonts w:ascii="Arial" w:eastAsia="Calibri" w:hAnsi="Arial" w:cs="Arial"/>
                <w:sz w:val="16"/>
                <w:szCs w:val="16"/>
              </w:rPr>
              <w:t>1</w:t>
            </w:r>
            <w:r w:rsidR="006756BC" w:rsidRPr="006A7628"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  <w:tc>
          <w:tcPr>
            <w:tcW w:w="3699" w:type="dxa"/>
            <w:vAlign w:val="center"/>
          </w:tcPr>
          <w:p w14:paraId="67D869D1" w14:textId="77777777" w:rsidR="006756BC" w:rsidRPr="006A7628" w:rsidRDefault="006756BC" w:rsidP="006761A1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74606CDC" w14:textId="77777777" w:rsidR="006756BC" w:rsidRPr="006A7628" w:rsidRDefault="006756BC" w:rsidP="006761A1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6A7628">
              <w:rPr>
                <w:rFonts w:ascii="Arial" w:eastAsia="Calibri" w:hAnsi="Arial" w:cs="Arial"/>
                <w:sz w:val="16"/>
                <w:szCs w:val="16"/>
              </w:rPr>
              <w:t>………………………..</w:t>
            </w:r>
          </w:p>
          <w:p w14:paraId="323D3061" w14:textId="77777777" w:rsidR="006756BC" w:rsidRPr="006A7628" w:rsidRDefault="006756BC" w:rsidP="006761A1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6A7628">
              <w:rPr>
                <w:rFonts w:ascii="Arial" w:eastAsia="Calibri" w:hAnsi="Arial" w:cs="Arial"/>
                <w:sz w:val="16"/>
                <w:szCs w:val="16"/>
              </w:rPr>
              <w:t>………………………..</w:t>
            </w:r>
          </w:p>
          <w:p w14:paraId="7075C7D6" w14:textId="77777777" w:rsidR="006756BC" w:rsidRPr="006A7628" w:rsidRDefault="006756BC" w:rsidP="006761A1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1026FCA7" w14:textId="6E79C740" w:rsidR="006756BC" w:rsidRPr="006A7628" w:rsidRDefault="006756BC" w:rsidP="006761A1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6A7628">
              <w:rPr>
                <w:rFonts w:ascii="Arial" w:eastAsia="Calibri" w:hAnsi="Arial" w:cs="Arial"/>
                <w:sz w:val="16"/>
                <w:szCs w:val="16"/>
              </w:rPr>
              <w:t xml:space="preserve">Prawomocne uprawnienia do zajmowania się </w:t>
            </w:r>
            <w:r w:rsidRPr="006A7628">
              <w:rPr>
                <w:rFonts w:ascii="Arial" w:eastAsia="Calibri" w:hAnsi="Arial" w:cs="Arial"/>
                <w:b/>
                <w:sz w:val="16"/>
                <w:szCs w:val="16"/>
              </w:rPr>
              <w:t>dozorem</w:t>
            </w:r>
            <w:r w:rsidRPr="006A7628">
              <w:rPr>
                <w:rFonts w:ascii="Arial" w:eastAsia="Calibri" w:hAnsi="Arial" w:cs="Arial"/>
                <w:sz w:val="16"/>
                <w:szCs w:val="16"/>
              </w:rPr>
              <w:t xml:space="preserve"> urządzeń, instalacji i sieci w zakresie </w:t>
            </w:r>
            <w:r w:rsidRPr="006A7628">
              <w:rPr>
                <w:rFonts w:ascii="Arial" w:eastAsia="Calibri" w:hAnsi="Arial" w:cs="Arial"/>
                <w:b/>
                <w:sz w:val="16"/>
                <w:szCs w:val="16"/>
                <w:u w:val="single"/>
              </w:rPr>
              <w:t>Grupy 1</w:t>
            </w:r>
            <w:r w:rsidRPr="006A7628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="00A82F33" w:rsidRPr="006A7628">
              <w:rPr>
                <w:rFonts w:ascii="Arial" w:eastAsia="Calibri" w:hAnsi="Arial" w:cs="Arial"/>
                <w:sz w:val="16"/>
                <w:szCs w:val="16"/>
              </w:rPr>
              <w:t xml:space="preserve">(SEP – G1 D) </w:t>
            </w:r>
            <w:r w:rsidRPr="006A7628">
              <w:rPr>
                <w:rFonts w:ascii="Arial" w:eastAsia="Calibri" w:hAnsi="Arial" w:cs="Arial"/>
                <w:sz w:val="16"/>
                <w:szCs w:val="16"/>
              </w:rPr>
              <w:t xml:space="preserve">załącznika nr 1 do </w:t>
            </w:r>
            <w:r w:rsidR="00A82F33" w:rsidRPr="006A7628">
              <w:rPr>
                <w:rFonts w:ascii="Arial" w:eastAsia="Calibri" w:hAnsi="Arial" w:cs="Arial"/>
                <w:sz w:val="16"/>
                <w:szCs w:val="16"/>
              </w:rPr>
              <w:t>Rozporządzenia Ministra Klimatu i Środowiska z dnia 1 lipca 2022 r. w sprawie szczegółowych zasad stwierdzania posiadania kwalifikacji przez osoby zajmujące się eksploatacją urządzeń, instalacji i sieci (Dz. U. 2022, poz. 1392</w:t>
            </w:r>
            <w:r w:rsidR="002753DA" w:rsidRPr="006A7628">
              <w:rPr>
                <w:rFonts w:ascii="Arial" w:eastAsia="Calibri" w:hAnsi="Arial" w:cs="Arial"/>
                <w:sz w:val="16"/>
                <w:szCs w:val="16"/>
              </w:rPr>
              <w:t>)</w:t>
            </w:r>
          </w:p>
        </w:tc>
        <w:tc>
          <w:tcPr>
            <w:tcW w:w="4819" w:type="dxa"/>
            <w:vAlign w:val="center"/>
          </w:tcPr>
          <w:p w14:paraId="42B75C8C" w14:textId="77777777" w:rsidR="006756BC" w:rsidRPr="006A7628" w:rsidRDefault="006756BC" w:rsidP="006761A1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0F664473" w14:textId="77777777" w:rsidR="006756BC" w:rsidRPr="0022169D" w:rsidRDefault="006756BC" w:rsidP="006761A1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22169D">
              <w:rPr>
                <w:rFonts w:ascii="Arial" w:eastAsia="Calibri" w:hAnsi="Arial" w:cs="Arial"/>
                <w:sz w:val="18"/>
                <w:szCs w:val="18"/>
              </w:rPr>
              <w:t>Numer uprawnień: ………………..</w:t>
            </w:r>
          </w:p>
          <w:p w14:paraId="615C9E3B" w14:textId="77777777" w:rsidR="006756BC" w:rsidRPr="0022169D" w:rsidRDefault="006756BC" w:rsidP="006761A1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22169D">
              <w:rPr>
                <w:rFonts w:ascii="Arial" w:eastAsia="Calibri" w:hAnsi="Arial" w:cs="Arial"/>
                <w:sz w:val="18"/>
                <w:szCs w:val="18"/>
              </w:rPr>
              <w:t>Data nadania uprawnień:  ………………..</w:t>
            </w:r>
          </w:p>
          <w:p w14:paraId="392F2EF3" w14:textId="77777777" w:rsidR="006756BC" w:rsidRPr="0022169D" w:rsidRDefault="006756BC" w:rsidP="006761A1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22169D">
              <w:rPr>
                <w:rFonts w:ascii="Arial" w:eastAsia="Calibri" w:hAnsi="Arial" w:cs="Arial"/>
                <w:sz w:val="18"/>
                <w:szCs w:val="18"/>
              </w:rPr>
              <w:t>Termin ważności zaświadczenia ……………………</w:t>
            </w:r>
          </w:p>
          <w:p w14:paraId="6229013C" w14:textId="77777777" w:rsidR="006756BC" w:rsidRPr="0022169D" w:rsidRDefault="006756BC" w:rsidP="006761A1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5A213648" w14:textId="77777777" w:rsidR="006756BC" w:rsidRPr="006A7628" w:rsidRDefault="006756BC" w:rsidP="006761A1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6756BC" w:rsidRPr="002F6F7C" w14:paraId="3610B690" w14:textId="77777777" w:rsidTr="006761A1">
        <w:trPr>
          <w:jc w:val="center"/>
        </w:trPr>
        <w:tc>
          <w:tcPr>
            <w:tcW w:w="867" w:type="dxa"/>
            <w:vAlign w:val="center"/>
          </w:tcPr>
          <w:p w14:paraId="0C6D5174" w14:textId="3A572FD6" w:rsidR="006756BC" w:rsidRPr="006A7628" w:rsidRDefault="002753DA" w:rsidP="007D60F3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A7628">
              <w:rPr>
                <w:rFonts w:ascii="Arial" w:eastAsia="Calibri" w:hAnsi="Arial" w:cs="Arial"/>
                <w:sz w:val="16"/>
                <w:szCs w:val="16"/>
              </w:rPr>
              <w:t>2</w:t>
            </w:r>
            <w:r w:rsidR="006756BC" w:rsidRPr="006A7628"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  <w:tc>
          <w:tcPr>
            <w:tcW w:w="3699" w:type="dxa"/>
            <w:vAlign w:val="center"/>
          </w:tcPr>
          <w:p w14:paraId="58DA7F3E" w14:textId="77777777" w:rsidR="006756BC" w:rsidRPr="006A7628" w:rsidRDefault="006756BC" w:rsidP="006761A1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51505EE4" w14:textId="77777777" w:rsidR="006756BC" w:rsidRPr="006A7628" w:rsidRDefault="006756BC" w:rsidP="006761A1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6A7628">
              <w:rPr>
                <w:rFonts w:ascii="Arial" w:eastAsia="Calibri" w:hAnsi="Arial" w:cs="Arial"/>
                <w:sz w:val="16"/>
                <w:szCs w:val="16"/>
              </w:rPr>
              <w:t>………………………..</w:t>
            </w:r>
          </w:p>
          <w:p w14:paraId="135523DA" w14:textId="77777777" w:rsidR="006756BC" w:rsidRPr="006A7628" w:rsidRDefault="006756BC" w:rsidP="006761A1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6A7628">
              <w:rPr>
                <w:rFonts w:ascii="Arial" w:eastAsia="Calibri" w:hAnsi="Arial" w:cs="Arial"/>
                <w:sz w:val="16"/>
                <w:szCs w:val="16"/>
              </w:rPr>
              <w:t>………………………..</w:t>
            </w:r>
          </w:p>
          <w:p w14:paraId="444D1F90" w14:textId="77777777" w:rsidR="006756BC" w:rsidRPr="006A7628" w:rsidRDefault="006756BC" w:rsidP="006761A1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42FD267D" w14:textId="67F2742A" w:rsidR="002753DA" w:rsidRPr="006A7628" w:rsidRDefault="006756BC" w:rsidP="002753DA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6A7628">
              <w:rPr>
                <w:rFonts w:ascii="Arial" w:eastAsia="Calibri" w:hAnsi="Arial" w:cs="Arial"/>
                <w:sz w:val="16"/>
                <w:szCs w:val="16"/>
              </w:rPr>
              <w:t xml:space="preserve">Prawomocne uprawnienia do zajmowania się </w:t>
            </w:r>
            <w:r w:rsidRPr="006A7628">
              <w:rPr>
                <w:rFonts w:ascii="Arial" w:eastAsia="Calibri" w:hAnsi="Arial" w:cs="Arial"/>
                <w:b/>
                <w:sz w:val="16"/>
                <w:szCs w:val="16"/>
              </w:rPr>
              <w:t>eksploatacją</w:t>
            </w:r>
            <w:r w:rsidRPr="006A7628">
              <w:rPr>
                <w:rFonts w:ascii="Arial" w:eastAsia="Calibri" w:hAnsi="Arial" w:cs="Arial"/>
                <w:sz w:val="16"/>
                <w:szCs w:val="16"/>
              </w:rPr>
              <w:t xml:space="preserve"> urządzeń, instalacji i sieci w zakresie </w:t>
            </w:r>
            <w:r w:rsidRPr="006A7628">
              <w:rPr>
                <w:rFonts w:ascii="Arial" w:eastAsia="Calibri" w:hAnsi="Arial" w:cs="Arial"/>
                <w:b/>
                <w:sz w:val="16"/>
                <w:szCs w:val="16"/>
                <w:u w:val="single"/>
              </w:rPr>
              <w:t>Grupy 1</w:t>
            </w:r>
            <w:r w:rsidRPr="006A7628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="00A82F33" w:rsidRPr="006A7628">
              <w:rPr>
                <w:rFonts w:ascii="Arial" w:eastAsia="Calibri" w:hAnsi="Arial" w:cs="Arial"/>
                <w:sz w:val="16"/>
                <w:szCs w:val="16"/>
              </w:rPr>
              <w:t xml:space="preserve">(SEP – G1 E) </w:t>
            </w:r>
            <w:r w:rsidRPr="006A7628">
              <w:rPr>
                <w:rFonts w:ascii="Arial" w:eastAsia="Calibri" w:hAnsi="Arial" w:cs="Arial"/>
                <w:sz w:val="16"/>
                <w:szCs w:val="16"/>
              </w:rPr>
              <w:t xml:space="preserve">załącznika nr 1 do </w:t>
            </w:r>
            <w:r w:rsidR="00A82F33" w:rsidRPr="006A7628">
              <w:rPr>
                <w:rFonts w:ascii="Arial" w:eastAsia="Calibri" w:hAnsi="Arial" w:cs="Arial"/>
                <w:sz w:val="16"/>
                <w:szCs w:val="16"/>
              </w:rPr>
              <w:t>Rozporządzenia Ministra Klimatu i Środowiska z dnia 1 lipca 2022 r. w sprawie szczegółowych zasad stwierdzania posiadania kwalifikacji przez osoby zajmujące się eksploatacją urządzeń, instalacji i sieci (Dz. U. 2022, poz. 1392</w:t>
            </w:r>
            <w:r w:rsidR="002753DA" w:rsidRPr="006A7628">
              <w:rPr>
                <w:rFonts w:ascii="Arial" w:eastAsia="Calibri" w:hAnsi="Arial" w:cs="Arial"/>
                <w:sz w:val="16"/>
                <w:szCs w:val="16"/>
              </w:rPr>
              <w:t>)</w:t>
            </w:r>
          </w:p>
        </w:tc>
        <w:tc>
          <w:tcPr>
            <w:tcW w:w="4819" w:type="dxa"/>
            <w:vAlign w:val="center"/>
          </w:tcPr>
          <w:p w14:paraId="04BA62BB" w14:textId="77777777" w:rsidR="006756BC" w:rsidRPr="006A7628" w:rsidRDefault="006756BC" w:rsidP="006761A1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7D6A40D3" w14:textId="77777777" w:rsidR="006756BC" w:rsidRPr="0022169D" w:rsidRDefault="006756BC" w:rsidP="006761A1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22169D">
              <w:rPr>
                <w:rFonts w:ascii="Arial" w:eastAsia="Calibri" w:hAnsi="Arial" w:cs="Arial"/>
                <w:sz w:val="18"/>
                <w:szCs w:val="18"/>
              </w:rPr>
              <w:t>Numer uprawnień: ………………..</w:t>
            </w:r>
          </w:p>
          <w:p w14:paraId="7045D4E3" w14:textId="77777777" w:rsidR="006756BC" w:rsidRPr="0022169D" w:rsidRDefault="006756BC" w:rsidP="006761A1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22169D">
              <w:rPr>
                <w:rFonts w:ascii="Arial" w:eastAsia="Calibri" w:hAnsi="Arial" w:cs="Arial"/>
                <w:sz w:val="18"/>
                <w:szCs w:val="18"/>
              </w:rPr>
              <w:t>Data nadania uprawnień:  ………………..</w:t>
            </w:r>
          </w:p>
          <w:p w14:paraId="4204FA95" w14:textId="77777777" w:rsidR="006756BC" w:rsidRPr="0022169D" w:rsidRDefault="006756BC" w:rsidP="006761A1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  <w:r w:rsidRPr="0022169D">
              <w:rPr>
                <w:rFonts w:ascii="Arial" w:eastAsia="Calibri" w:hAnsi="Arial" w:cs="Arial"/>
                <w:sz w:val="18"/>
                <w:szCs w:val="18"/>
              </w:rPr>
              <w:t>Termin ważności zaświadczenia ……………………</w:t>
            </w:r>
          </w:p>
          <w:p w14:paraId="540DF22E" w14:textId="77777777" w:rsidR="006756BC" w:rsidRPr="006A7628" w:rsidRDefault="006756BC" w:rsidP="006761A1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7D60F3" w:rsidRPr="002F6F7C" w14:paraId="66A20824" w14:textId="77777777" w:rsidTr="006761A1">
        <w:trPr>
          <w:jc w:val="center"/>
        </w:trPr>
        <w:tc>
          <w:tcPr>
            <w:tcW w:w="867" w:type="dxa"/>
            <w:vAlign w:val="center"/>
          </w:tcPr>
          <w:p w14:paraId="5C4F4575" w14:textId="05D2CD24" w:rsidR="007D60F3" w:rsidRPr="006A7628" w:rsidRDefault="007D60F3" w:rsidP="007D60F3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6A7628">
              <w:rPr>
                <w:rFonts w:ascii="Arial" w:eastAsia="Calibri" w:hAnsi="Arial" w:cs="Arial"/>
                <w:sz w:val="16"/>
                <w:szCs w:val="16"/>
              </w:rPr>
              <w:t>3.</w:t>
            </w:r>
          </w:p>
        </w:tc>
        <w:tc>
          <w:tcPr>
            <w:tcW w:w="3699" w:type="dxa"/>
            <w:vAlign w:val="center"/>
          </w:tcPr>
          <w:p w14:paraId="10941705" w14:textId="77777777" w:rsidR="006A7628" w:rsidRPr="006A7628" w:rsidRDefault="006A7628" w:rsidP="006A7628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6F81CE19" w14:textId="0D2B4A49" w:rsidR="006A7628" w:rsidRPr="006A7628" w:rsidRDefault="006A7628" w:rsidP="006A7628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6A7628">
              <w:rPr>
                <w:rFonts w:ascii="Arial" w:eastAsia="Calibri" w:hAnsi="Arial" w:cs="Arial"/>
                <w:sz w:val="16"/>
                <w:szCs w:val="16"/>
              </w:rPr>
              <w:t>……………………………………</w:t>
            </w:r>
          </w:p>
          <w:p w14:paraId="7E519CD1" w14:textId="50CD8E9C" w:rsidR="006A7628" w:rsidRPr="006A7628" w:rsidRDefault="006A7628" w:rsidP="006A7628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78E4EA6F" w14:textId="52B8F931" w:rsidR="006A7628" w:rsidRPr="006A7628" w:rsidRDefault="006A7628" w:rsidP="006A7628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6A7628">
              <w:rPr>
                <w:rFonts w:ascii="Arial" w:eastAsia="Calibri" w:hAnsi="Arial" w:cs="Arial"/>
                <w:sz w:val="16"/>
                <w:szCs w:val="16"/>
              </w:rPr>
              <w:t>……………………………………</w:t>
            </w:r>
          </w:p>
          <w:p w14:paraId="6019E35A" w14:textId="47CA2153" w:rsidR="006A7628" w:rsidRPr="006A7628" w:rsidRDefault="006A7628" w:rsidP="006A7628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6A7628">
              <w:rPr>
                <w:rFonts w:ascii="Arial" w:eastAsia="Calibri" w:hAnsi="Arial" w:cs="Arial"/>
                <w:sz w:val="16"/>
                <w:szCs w:val="16"/>
              </w:rPr>
              <w:t xml:space="preserve">Uprawnienia budowlane </w:t>
            </w:r>
            <w:r w:rsidRPr="006A7628">
              <w:rPr>
                <w:rFonts w:ascii="Arial" w:eastAsia="Calibri" w:hAnsi="Arial" w:cs="Arial"/>
                <w:sz w:val="16"/>
                <w:szCs w:val="16"/>
                <w:u w:val="single"/>
              </w:rPr>
              <w:t>bez ograniczeń</w:t>
            </w:r>
            <w:r w:rsidRPr="006A7628">
              <w:rPr>
                <w:rFonts w:ascii="Arial" w:eastAsia="Calibri" w:hAnsi="Arial" w:cs="Arial"/>
                <w:sz w:val="16"/>
                <w:szCs w:val="16"/>
              </w:rPr>
              <w:t xml:space="preserve">                           do projektowania w specjalności instalacyjnej 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                </w:t>
            </w:r>
            <w:r w:rsidRPr="006A7628">
              <w:rPr>
                <w:rFonts w:ascii="Arial" w:eastAsia="Calibri" w:hAnsi="Arial" w:cs="Arial"/>
                <w:sz w:val="16"/>
                <w:szCs w:val="16"/>
              </w:rPr>
              <w:t>w zakresie sieci,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r w:rsidRPr="006A7628">
              <w:rPr>
                <w:rFonts w:ascii="Arial" w:eastAsia="Calibri" w:hAnsi="Arial" w:cs="Arial"/>
                <w:sz w:val="16"/>
                <w:szCs w:val="16"/>
              </w:rPr>
              <w:t>instalacji i urządzeń elektrycznych i elektroenergetycznych.</w:t>
            </w:r>
          </w:p>
          <w:p w14:paraId="68287AC2" w14:textId="77777777" w:rsidR="007D60F3" w:rsidRPr="006A7628" w:rsidRDefault="007D60F3" w:rsidP="006761A1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4819" w:type="dxa"/>
            <w:vAlign w:val="center"/>
          </w:tcPr>
          <w:p w14:paraId="56F62B12" w14:textId="77777777" w:rsidR="007D60F3" w:rsidRPr="006A7628" w:rsidRDefault="007D60F3" w:rsidP="006761A1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789"/>
            </w:tblGrid>
            <w:tr w:rsidR="0022169D" w:rsidRPr="0022169D" w14:paraId="02DE78B5" w14:textId="77777777">
              <w:trPr>
                <w:trHeight w:val="551"/>
              </w:trPr>
              <w:tc>
                <w:tcPr>
                  <w:tcW w:w="3789" w:type="dxa"/>
                </w:tcPr>
                <w:p w14:paraId="1A6D88AE" w14:textId="77777777" w:rsidR="0022169D" w:rsidRPr="0022169D" w:rsidRDefault="0022169D" w:rsidP="0022169D">
                  <w:pPr>
                    <w:tabs>
                      <w:tab w:val="center" w:pos="4536"/>
                      <w:tab w:val="right" w:pos="9072"/>
                    </w:tabs>
                    <w:spacing w:after="0"/>
                    <w:jc w:val="both"/>
                    <w:rPr>
                      <w:rFonts w:ascii="Arial" w:eastAsia="Calibri" w:hAnsi="Arial" w:cs="Arial"/>
                      <w:b/>
                      <w:bCs/>
                      <w:sz w:val="18"/>
                      <w:szCs w:val="18"/>
                    </w:rPr>
                  </w:pPr>
                </w:p>
                <w:p w14:paraId="4EE3894A" w14:textId="77777777" w:rsidR="0022169D" w:rsidRPr="0022169D" w:rsidRDefault="0022169D" w:rsidP="0022169D">
                  <w:pPr>
                    <w:tabs>
                      <w:tab w:val="center" w:pos="4536"/>
                      <w:tab w:val="right" w:pos="9072"/>
                    </w:tabs>
                    <w:spacing w:after="0"/>
                    <w:jc w:val="both"/>
                    <w:rPr>
                      <w:rFonts w:ascii="Arial" w:eastAsia="Calibri" w:hAnsi="Arial" w:cs="Arial"/>
                      <w:b/>
                      <w:bCs/>
                      <w:sz w:val="18"/>
                      <w:szCs w:val="18"/>
                    </w:rPr>
                  </w:pPr>
                </w:p>
                <w:p w14:paraId="267F7246" w14:textId="77777777" w:rsidR="0022169D" w:rsidRPr="0022169D" w:rsidRDefault="0022169D" w:rsidP="0022169D">
                  <w:pPr>
                    <w:tabs>
                      <w:tab w:val="center" w:pos="4536"/>
                      <w:tab w:val="right" w:pos="9072"/>
                    </w:tabs>
                    <w:spacing w:after="0"/>
                    <w:jc w:val="both"/>
                    <w:rPr>
                      <w:rFonts w:ascii="Arial" w:eastAsia="Calibri" w:hAnsi="Arial" w:cs="Arial"/>
                      <w:b/>
                      <w:bCs/>
                      <w:sz w:val="18"/>
                      <w:szCs w:val="18"/>
                    </w:rPr>
                  </w:pPr>
                </w:p>
                <w:p w14:paraId="0ACA4B29" w14:textId="024FB67C" w:rsidR="0022169D" w:rsidRPr="0022169D" w:rsidRDefault="0022169D" w:rsidP="0022169D">
                  <w:pPr>
                    <w:tabs>
                      <w:tab w:val="center" w:pos="4536"/>
                      <w:tab w:val="right" w:pos="9072"/>
                    </w:tabs>
                    <w:spacing w:after="0"/>
                    <w:jc w:val="both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22169D">
                    <w:rPr>
                      <w:rFonts w:ascii="Arial" w:eastAsia="Calibri" w:hAnsi="Arial" w:cs="Arial"/>
                      <w:bCs/>
                      <w:sz w:val="18"/>
                      <w:szCs w:val="18"/>
                    </w:rPr>
                    <w:t xml:space="preserve">Numer uprawnień: </w:t>
                  </w:r>
                  <w:r w:rsidRPr="0022169D">
                    <w:rPr>
                      <w:rFonts w:ascii="Arial" w:eastAsia="Calibri" w:hAnsi="Arial" w:cs="Arial"/>
                      <w:sz w:val="18"/>
                      <w:szCs w:val="18"/>
                    </w:rPr>
                    <w:t xml:space="preserve">……………….. </w:t>
                  </w:r>
                </w:p>
                <w:p w14:paraId="0DB20E62" w14:textId="77777777" w:rsidR="0022169D" w:rsidRPr="0022169D" w:rsidRDefault="0022169D" w:rsidP="0022169D">
                  <w:pPr>
                    <w:tabs>
                      <w:tab w:val="center" w:pos="4536"/>
                      <w:tab w:val="right" w:pos="9072"/>
                    </w:tabs>
                    <w:spacing w:after="0"/>
                    <w:jc w:val="both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22169D">
                    <w:rPr>
                      <w:rFonts w:ascii="Arial" w:eastAsia="Calibri" w:hAnsi="Arial" w:cs="Arial"/>
                      <w:bCs/>
                      <w:sz w:val="18"/>
                      <w:szCs w:val="18"/>
                    </w:rPr>
                    <w:t xml:space="preserve">Data nadania uprawnień: </w:t>
                  </w:r>
                  <w:r w:rsidRPr="0022169D">
                    <w:rPr>
                      <w:rFonts w:ascii="Arial" w:eastAsia="Calibri" w:hAnsi="Arial" w:cs="Arial"/>
                      <w:sz w:val="18"/>
                      <w:szCs w:val="18"/>
                    </w:rPr>
                    <w:t xml:space="preserve">……………….. </w:t>
                  </w:r>
                </w:p>
              </w:tc>
            </w:tr>
          </w:tbl>
          <w:p w14:paraId="5B41DADF" w14:textId="77777777" w:rsidR="007D60F3" w:rsidRPr="0022169D" w:rsidRDefault="007D60F3" w:rsidP="006761A1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44EB0D29" w14:textId="77777777" w:rsidR="007D60F3" w:rsidRPr="006A7628" w:rsidRDefault="007D60F3" w:rsidP="006761A1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189F135B" w14:textId="77777777" w:rsidR="007D60F3" w:rsidRPr="006A7628" w:rsidRDefault="007D60F3" w:rsidP="006761A1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73FA5BD6" w14:textId="2D6323B5" w:rsidR="007D60F3" w:rsidRPr="006A7628" w:rsidRDefault="007D60F3" w:rsidP="006761A1">
            <w:pPr>
              <w:tabs>
                <w:tab w:val="center" w:pos="4536"/>
                <w:tab w:val="right" w:pos="9072"/>
              </w:tabs>
              <w:spacing w:after="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</w:tbl>
    <w:p w14:paraId="24FB5623" w14:textId="77777777" w:rsidR="006756BC" w:rsidRPr="00973F0D" w:rsidRDefault="006756BC" w:rsidP="006756BC">
      <w:pPr>
        <w:spacing w:before="60" w:after="120"/>
        <w:jc w:val="center"/>
        <w:rPr>
          <w:rFonts w:ascii="Arial" w:hAnsi="Arial" w:cs="Arial"/>
          <w:b/>
          <w:sz w:val="20"/>
          <w:szCs w:val="20"/>
          <w:u w:val="single"/>
          <w:lang w:eastAsia="pl-PL"/>
        </w:rPr>
      </w:pPr>
      <w:r w:rsidRPr="00CB3F54">
        <w:rPr>
          <w:rFonts w:ascii="Arial" w:hAnsi="Arial" w:cs="Arial"/>
          <w:b/>
          <w:color w:val="FF0000"/>
          <w:sz w:val="20"/>
          <w:szCs w:val="20"/>
          <w:u w:val="single"/>
          <w:lang w:eastAsia="pl-PL"/>
        </w:rPr>
        <w:t>Do powyższego wykazu należy dołączyć dokumenty potwierdzające posiadane uprawnienia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4007"/>
        <w:gridCol w:w="2980"/>
        <w:gridCol w:w="1743"/>
      </w:tblGrid>
      <w:tr w:rsidR="006756BC" w:rsidRPr="00B21FE9" w14:paraId="749C994B" w14:textId="77777777" w:rsidTr="006761A1">
        <w:trPr>
          <w:cantSplit/>
          <w:trHeight w:val="703"/>
          <w:jc w:val="center"/>
        </w:trPr>
        <w:tc>
          <w:tcPr>
            <w:tcW w:w="307" w:type="pct"/>
            <w:shd w:val="clear" w:color="auto" w:fill="D9D9D9"/>
            <w:vAlign w:val="center"/>
          </w:tcPr>
          <w:p w14:paraId="5F5BF6D0" w14:textId="77777777" w:rsidR="006756BC" w:rsidRPr="00B21FE9" w:rsidRDefault="006756BC" w:rsidP="006761A1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21FE9">
              <w:rPr>
                <w:rFonts w:ascii="Arial" w:eastAsia="Calibri" w:hAnsi="Arial" w:cs="Arial"/>
                <w:bCs/>
                <w:sz w:val="18"/>
                <w:szCs w:val="18"/>
              </w:rPr>
              <w:t>L.p.</w:t>
            </w:r>
          </w:p>
        </w:tc>
        <w:tc>
          <w:tcPr>
            <w:tcW w:w="2154" w:type="pct"/>
            <w:shd w:val="clear" w:color="auto" w:fill="D9D9D9"/>
            <w:vAlign w:val="center"/>
          </w:tcPr>
          <w:p w14:paraId="66186B0B" w14:textId="77777777" w:rsidR="006756BC" w:rsidRPr="00B21FE9" w:rsidRDefault="006756BC" w:rsidP="006761A1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21FE9">
              <w:rPr>
                <w:rFonts w:ascii="Arial" w:eastAsia="Calibri" w:hAnsi="Arial" w:cs="Arial"/>
                <w:bCs/>
                <w:sz w:val="18"/>
                <w:szCs w:val="18"/>
              </w:rPr>
              <w:t>Nazwisko i imię osoby (osób) uprawnionej(ych) do występowania w obrocie prawnym lub posiadającej (ych) pełnomocnictwo</w:t>
            </w:r>
          </w:p>
        </w:tc>
        <w:tc>
          <w:tcPr>
            <w:tcW w:w="1602" w:type="pct"/>
            <w:shd w:val="clear" w:color="auto" w:fill="D9D9D9"/>
            <w:vAlign w:val="center"/>
          </w:tcPr>
          <w:p w14:paraId="51CF6AE6" w14:textId="77777777" w:rsidR="006756BC" w:rsidRPr="00B21FE9" w:rsidRDefault="006756BC" w:rsidP="006761A1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21FE9">
              <w:rPr>
                <w:rFonts w:ascii="Arial" w:eastAsia="Calibri" w:hAnsi="Arial" w:cs="Arial"/>
                <w:bCs/>
                <w:sz w:val="18"/>
                <w:szCs w:val="18"/>
              </w:rPr>
              <w:t>Podpis(y) osoby(osób) uprawnionej</w:t>
            </w:r>
            <w:r w:rsidRPr="00B21FE9" w:rsidDel="000F6600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</w:t>
            </w:r>
            <w:r w:rsidRPr="00B21FE9">
              <w:rPr>
                <w:rFonts w:ascii="Arial" w:eastAsia="Calibri" w:hAnsi="Arial" w:cs="Arial"/>
                <w:bCs/>
                <w:sz w:val="18"/>
                <w:szCs w:val="18"/>
              </w:rPr>
              <w:t>(ych)</w:t>
            </w:r>
          </w:p>
        </w:tc>
        <w:tc>
          <w:tcPr>
            <w:tcW w:w="937" w:type="pct"/>
            <w:shd w:val="clear" w:color="auto" w:fill="D9D9D9"/>
            <w:vAlign w:val="center"/>
          </w:tcPr>
          <w:p w14:paraId="1D44D498" w14:textId="77777777" w:rsidR="006756BC" w:rsidRPr="00B21FE9" w:rsidRDefault="006756BC" w:rsidP="006761A1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21FE9">
              <w:rPr>
                <w:rFonts w:ascii="Arial" w:eastAsia="Calibri" w:hAnsi="Arial" w:cs="Arial"/>
                <w:bCs/>
                <w:sz w:val="18"/>
                <w:szCs w:val="18"/>
              </w:rPr>
              <w:t>Miejscowość                   i data</w:t>
            </w:r>
          </w:p>
        </w:tc>
      </w:tr>
      <w:tr w:rsidR="006756BC" w:rsidRPr="0075123B" w14:paraId="14ED55D5" w14:textId="77777777" w:rsidTr="006761A1">
        <w:trPr>
          <w:cantSplit/>
          <w:trHeight w:val="674"/>
          <w:jc w:val="center"/>
        </w:trPr>
        <w:tc>
          <w:tcPr>
            <w:tcW w:w="307" w:type="pct"/>
          </w:tcPr>
          <w:p w14:paraId="36B1B66D" w14:textId="77777777" w:rsidR="006756BC" w:rsidRPr="0075123B" w:rsidRDefault="006756BC" w:rsidP="006761A1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2154" w:type="pct"/>
          </w:tcPr>
          <w:p w14:paraId="5AB047E4" w14:textId="77777777" w:rsidR="006756BC" w:rsidRPr="0075123B" w:rsidRDefault="006756BC" w:rsidP="006761A1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14:paraId="37C2DCEE" w14:textId="77777777" w:rsidR="006756BC" w:rsidRPr="0075123B" w:rsidRDefault="006756BC" w:rsidP="006761A1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602" w:type="pct"/>
          </w:tcPr>
          <w:p w14:paraId="49A26DE7" w14:textId="77777777" w:rsidR="006756BC" w:rsidRPr="0075123B" w:rsidRDefault="006756BC" w:rsidP="006761A1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937" w:type="pct"/>
          </w:tcPr>
          <w:p w14:paraId="775F0FC8" w14:textId="77777777" w:rsidR="006756BC" w:rsidRPr="0075123B" w:rsidRDefault="006756BC" w:rsidP="006761A1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</w:tr>
    </w:tbl>
    <w:p w14:paraId="70028EB0" w14:textId="77777777" w:rsidR="006756BC" w:rsidRDefault="006756BC" w:rsidP="006756BC">
      <w:pPr>
        <w:pStyle w:val="Nagwek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2D28ECA0" w14:textId="77777777" w:rsidR="006756BC" w:rsidRDefault="006756BC" w:rsidP="006756BC">
      <w:pPr>
        <w:pStyle w:val="Nagwek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160A852D" w14:textId="306D438C" w:rsidR="006756BC" w:rsidRDefault="006756BC" w:rsidP="006756BC">
      <w:pPr>
        <w:spacing w:after="0" w:line="240" w:lineRule="auto"/>
        <w:jc w:val="right"/>
        <w:rPr>
          <w:rFonts w:ascii="Arial" w:hAnsi="Arial" w:cs="Arial"/>
        </w:rPr>
      </w:pPr>
    </w:p>
    <w:p w14:paraId="6AC515E4" w14:textId="25E5C956" w:rsidR="006A7628" w:rsidRDefault="006A7628" w:rsidP="006756BC">
      <w:pPr>
        <w:spacing w:after="0" w:line="240" w:lineRule="auto"/>
        <w:jc w:val="right"/>
        <w:rPr>
          <w:rFonts w:ascii="Arial" w:hAnsi="Arial" w:cs="Arial"/>
        </w:rPr>
      </w:pPr>
    </w:p>
    <w:p w14:paraId="7B69A54E" w14:textId="1EF7A2F7" w:rsidR="006A7628" w:rsidRDefault="006A7628" w:rsidP="006756BC">
      <w:pPr>
        <w:spacing w:after="0" w:line="240" w:lineRule="auto"/>
        <w:jc w:val="right"/>
        <w:rPr>
          <w:rFonts w:ascii="Arial" w:hAnsi="Arial" w:cs="Arial"/>
        </w:rPr>
      </w:pPr>
    </w:p>
    <w:p w14:paraId="1D339A80" w14:textId="77777777" w:rsidR="006A7628" w:rsidRDefault="006A7628" w:rsidP="006756BC">
      <w:pPr>
        <w:spacing w:after="0" w:line="240" w:lineRule="auto"/>
        <w:jc w:val="right"/>
        <w:rPr>
          <w:rFonts w:ascii="Arial" w:hAnsi="Arial" w:cs="Arial"/>
        </w:rPr>
      </w:pPr>
      <w:bookmarkStart w:id="0" w:name="_GoBack"/>
      <w:bookmarkEnd w:id="0"/>
    </w:p>
    <w:sectPr w:rsidR="006A7628" w:rsidSect="003848F2">
      <w:headerReference w:type="default" r:id="rId10"/>
      <w:footerReference w:type="default" r:id="rId11"/>
      <w:pgSz w:w="11920" w:h="16840"/>
      <w:pgMar w:top="1304" w:right="1304" w:bottom="1304" w:left="130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7CC3AB" w14:textId="77777777" w:rsidR="00781623" w:rsidRDefault="00781623" w:rsidP="002A226A">
      <w:pPr>
        <w:spacing w:after="0" w:line="240" w:lineRule="auto"/>
      </w:pPr>
      <w:r>
        <w:separator/>
      </w:r>
    </w:p>
  </w:endnote>
  <w:endnote w:type="continuationSeparator" w:id="0">
    <w:p w14:paraId="554C4E27" w14:textId="77777777" w:rsidR="00781623" w:rsidRDefault="00781623" w:rsidP="002A2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ill Alt OnePl MT">
    <w:altName w:val="Times New Roman"/>
    <w:charset w:val="00"/>
    <w:family w:val="auto"/>
    <w:pitch w:val="variable"/>
  </w:font>
  <w:font w:name="StarSymbol">
    <w:altName w:val="MS Gothic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522467" w14:textId="77777777" w:rsidR="00F15923" w:rsidRDefault="00F15923" w:rsidP="005179FD">
    <w:pPr>
      <w:pStyle w:val="Stopka"/>
      <w:tabs>
        <w:tab w:val="clear" w:pos="4536"/>
        <w:tab w:val="clear" w:pos="9072"/>
        <w:tab w:val="left" w:pos="6620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9AB33" w14:textId="24402157" w:rsidR="00F15923" w:rsidRPr="00F122D6" w:rsidRDefault="00F15923" w:rsidP="00F122D6">
    <w:pPr>
      <w:pStyle w:val="Stopka"/>
      <w:jc w:val="center"/>
      <w:rPr>
        <w:rFonts w:ascii="Arial" w:eastAsiaTheme="majorEastAsia" w:hAnsi="Arial" w:cs="Arial"/>
        <w:sz w:val="16"/>
        <w:szCs w:val="16"/>
      </w:rPr>
    </w:pPr>
  </w:p>
  <w:p w14:paraId="79E28460" w14:textId="77777777" w:rsidR="00F15923" w:rsidRDefault="00F159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E273C8" w14:textId="77777777" w:rsidR="00781623" w:rsidRDefault="00781623" w:rsidP="002A226A">
      <w:pPr>
        <w:spacing w:after="0" w:line="240" w:lineRule="auto"/>
      </w:pPr>
      <w:r>
        <w:separator/>
      </w:r>
    </w:p>
  </w:footnote>
  <w:footnote w:type="continuationSeparator" w:id="0">
    <w:p w14:paraId="08E89120" w14:textId="77777777" w:rsidR="00781623" w:rsidRDefault="00781623" w:rsidP="002A22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BD38D3" w14:textId="5AF45FB0" w:rsidR="00F15923" w:rsidRDefault="00F15923" w:rsidP="00693840">
    <w:pPr>
      <w:autoSpaceDE w:val="0"/>
      <w:autoSpaceDN w:val="0"/>
      <w:adjustRightInd w:val="0"/>
      <w:spacing w:after="0" w:line="240" w:lineRule="auto"/>
      <w:ind w:left="142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689"/>
        </w:tabs>
        <w:ind w:left="2689" w:hanging="360"/>
      </w:p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049"/>
        </w:tabs>
        <w:ind w:left="3049" w:hanging="360"/>
      </w:p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decimal"/>
      <w:lvlText w:val="%2)"/>
      <w:lvlJc w:val="left"/>
      <w:pPr>
        <w:tabs>
          <w:tab w:val="num" w:pos="1455"/>
        </w:tabs>
        <w:ind w:left="1455" w:hanging="375"/>
      </w:p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360"/>
      </w:p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</w:abstractNum>
  <w:abstractNum w:abstractNumId="7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4711201"/>
    <w:multiLevelType w:val="hybridMultilevel"/>
    <w:tmpl w:val="AE6CD5B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072D01C3"/>
    <w:multiLevelType w:val="hybridMultilevel"/>
    <w:tmpl w:val="08261D1A"/>
    <w:name w:val="WW8Num532"/>
    <w:lvl w:ilvl="0" w:tplc="06BA7A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A691E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352817"/>
    <w:multiLevelType w:val="hybridMultilevel"/>
    <w:tmpl w:val="653668C6"/>
    <w:name w:val="WW8Num62"/>
    <w:lvl w:ilvl="0" w:tplc="00000021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</w:lvl>
    <w:lvl w:ilvl="1" w:tplc="0000000D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09150ACC"/>
    <w:multiLevelType w:val="multilevel"/>
    <w:tmpl w:val="DE3888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0937B55"/>
    <w:multiLevelType w:val="hybridMultilevel"/>
    <w:tmpl w:val="01F691B2"/>
    <w:lvl w:ilvl="0" w:tplc="DC6E193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B94ABB"/>
    <w:multiLevelType w:val="hybridMultilevel"/>
    <w:tmpl w:val="39EC9E76"/>
    <w:lvl w:ilvl="0" w:tplc="B52AB2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6A423B"/>
    <w:multiLevelType w:val="multilevel"/>
    <w:tmpl w:val="809ECD1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2AD3400"/>
    <w:multiLevelType w:val="hybridMultilevel"/>
    <w:tmpl w:val="93B29BA4"/>
    <w:lvl w:ilvl="0" w:tplc="B6BE4E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370633B"/>
    <w:multiLevelType w:val="multilevel"/>
    <w:tmpl w:val="DFB82A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2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139F690C"/>
    <w:multiLevelType w:val="hybridMultilevel"/>
    <w:tmpl w:val="1EFAA0A4"/>
    <w:lvl w:ilvl="0" w:tplc="04150003">
      <w:start w:val="1"/>
      <w:numFmt w:val="bullet"/>
      <w:lvlText w:val="o"/>
      <w:lvlJc w:val="left"/>
      <w:pPr>
        <w:ind w:left="8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18" w15:restartNumberingAfterBreak="0">
    <w:nsid w:val="13B7140E"/>
    <w:multiLevelType w:val="multilevel"/>
    <w:tmpl w:val="2A16F2EC"/>
    <w:lvl w:ilvl="0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3)"/>
      <w:lvlJc w:val="left"/>
      <w:pPr>
        <w:ind w:left="1781" w:hanging="504"/>
      </w:pPr>
      <w:rPr>
        <w:rFonts w:ascii="Arial" w:eastAsia="Arial Unicode MS" w:hAnsi="Arial" w:cs="Arial"/>
        <w:b w:val="0"/>
        <w:color w:val="auto"/>
        <w:sz w:val="20"/>
      </w:rPr>
    </w:lvl>
    <w:lvl w:ilvl="3">
      <w:start w:val="1"/>
      <w:numFmt w:val="decimal"/>
      <w:lvlText w:val="%1.%2.%3.%4."/>
      <w:lvlJc w:val="left"/>
      <w:pPr>
        <w:ind w:left="305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160C78D6"/>
    <w:multiLevelType w:val="hybridMultilevel"/>
    <w:tmpl w:val="1178A62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160D1B83"/>
    <w:multiLevelType w:val="hybridMultilevel"/>
    <w:tmpl w:val="D66230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64178F9"/>
    <w:multiLevelType w:val="hybridMultilevel"/>
    <w:tmpl w:val="00008084"/>
    <w:lvl w:ilvl="0" w:tplc="17D80F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16753CCC"/>
    <w:multiLevelType w:val="hybridMultilevel"/>
    <w:tmpl w:val="CE9EF8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7124D28"/>
    <w:multiLevelType w:val="hybridMultilevel"/>
    <w:tmpl w:val="890025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97D1632"/>
    <w:multiLevelType w:val="hybridMultilevel"/>
    <w:tmpl w:val="37760DF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1A6624F6">
      <w:start w:val="1"/>
      <w:numFmt w:val="lowerLetter"/>
      <w:lvlText w:val="%2)"/>
      <w:lvlJc w:val="left"/>
      <w:pPr>
        <w:ind w:left="180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1D0F100F"/>
    <w:multiLevelType w:val="hybridMultilevel"/>
    <w:tmpl w:val="9FCCFED2"/>
    <w:lvl w:ilvl="0" w:tplc="7F0C82AA">
      <w:start w:val="1"/>
      <w:numFmt w:val="decimal"/>
      <w:lvlText w:val="%1)"/>
      <w:lvlJc w:val="left"/>
      <w:pPr>
        <w:ind w:left="968" w:hanging="425"/>
      </w:pPr>
      <w:rPr>
        <w:rFonts w:ascii="Arial" w:eastAsia="Arial" w:hAnsi="Arial" w:cs="Arial" w:hint="default"/>
        <w:spacing w:val="-1"/>
        <w:w w:val="100"/>
        <w:sz w:val="20"/>
        <w:szCs w:val="20"/>
        <w:lang w:val="pl-PL" w:eastAsia="pl-PL" w:bidi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E38717E"/>
    <w:multiLevelType w:val="hybridMultilevel"/>
    <w:tmpl w:val="C26C1AE2"/>
    <w:lvl w:ilvl="0" w:tplc="B10471F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EA5599C"/>
    <w:multiLevelType w:val="hybridMultilevel"/>
    <w:tmpl w:val="FFC24C9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205E7D7D"/>
    <w:multiLevelType w:val="hybridMultilevel"/>
    <w:tmpl w:val="676C09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41612E2"/>
    <w:multiLevelType w:val="hybridMultilevel"/>
    <w:tmpl w:val="4F12DE74"/>
    <w:styleLink w:val="Styl11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25BE59CA">
      <w:start w:val="1"/>
      <w:numFmt w:val="decimal"/>
      <w:lvlText w:val="%2.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24644593"/>
    <w:multiLevelType w:val="hybridMultilevel"/>
    <w:tmpl w:val="DF8A50A8"/>
    <w:lvl w:ilvl="0" w:tplc="D0E47148">
      <w:start w:val="1"/>
      <w:numFmt w:val="decimal"/>
      <w:lvlText w:val="%1)"/>
      <w:lvlJc w:val="left"/>
      <w:pPr>
        <w:ind w:left="786" w:hanging="360"/>
      </w:pPr>
      <w:rPr>
        <w:rFonts w:hint="default"/>
        <w:lang w:val="pl-PL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2563030B"/>
    <w:multiLevelType w:val="hybridMultilevel"/>
    <w:tmpl w:val="C88C2332"/>
    <w:lvl w:ilvl="0" w:tplc="72BADC44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5C6490B"/>
    <w:multiLevelType w:val="hybridMultilevel"/>
    <w:tmpl w:val="5A0CD7B6"/>
    <w:lvl w:ilvl="0" w:tplc="0415001B">
      <w:start w:val="1"/>
      <w:numFmt w:val="lowerRoman"/>
      <w:lvlText w:val="%1."/>
      <w:lvlJc w:val="right"/>
      <w:pPr>
        <w:ind w:left="2137" w:hanging="360"/>
      </w:pPr>
    </w:lvl>
    <w:lvl w:ilvl="1" w:tplc="04150019" w:tentative="1">
      <w:start w:val="1"/>
      <w:numFmt w:val="lowerLetter"/>
      <w:lvlText w:val="%2."/>
      <w:lvlJc w:val="left"/>
      <w:pPr>
        <w:ind w:left="2857" w:hanging="360"/>
      </w:pPr>
    </w:lvl>
    <w:lvl w:ilvl="2" w:tplc="0415001B" w:tentative="1">
      <w:start w:val="1"/>
      <w:numFmt w:val="lowerRoman"/>
      <w:lvlText w:val="%3."/>
      <w:lvlJc w:val="right"/>
      <w:pPr>
        <w:ind w:left="3577" w:hanging="180"/>
      </w:pPr>
    </w:lvl>
    <w:lvl w:ilvl="3" w:tplc="0415000F" w:tentative="1">
      <w:start w:val="1"/>
      <w:numFmt w:val="decimal"/>
      <w:lvlText w:val="%4."/>
      <w:lvlJc w:val="left"/>
      <w:pPr>
        <w:ind w:left="4297" w:hanging="360"/>
      </w:pPr>
    </w:lvl>
    <w:lvl w:ilvl="4" w:tplc="04150019" w:tentative="1">
      <w:start w:val="1"/>
      <w:numFmt w:val="lowerLetter"/>
      <w:lvlText w:val="%5."/>
      <w:lvlJc w:val="left"/>
      <w:pPr>
        <w:ind w:left="5017" w:hanging="360"/>
      </w:pPr>
    </w:lvl>
    <w:lvl w:ilvl="5" w:tplc="0415001B" w:tentative="1">
      <w:start w:val="1"/>
      <w:numFmt w:val="lowerRoman"/>
      <w:lvlText w:val="%6."/>
      <w:lvlJc w:val="right"/>
      <w:pPr>
        <w:ind w:left="5737" w:hanging="180"/>
      </w:pPr>
    </w:lvl>
    <w:lvl w:ilvl="6" w:tplc="0415000F" w:tentative="1">
      <w:start w:val="1"/>
      <w:numFmt w:val="decimal"/>
      <w:lvlText w:val="%7."/>
      <w:lvlJc w:val="left"/>
      <w:pPr>
        <w:ind w:left="6457" w:hanging="360"/>
      </w:pPr>
    </w:lvl>
    <w:lvl w:ilvl="7" w:tplc="04150019" w:tentative="1">
      <w:start w:val="1"/>
      <w:numFmt w:val="lowerLetter"/>
      <w:lvlText w:val="%8."/>
      <w:lvlJc w:val="left"/>
      <w:pPr>
        <w:ind w:left="7177" w:hanging="360"/>
      </w:pPr>
    </w:lvl>
    <w:lvl w:ilvl="8" w:tplc="0415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34" w15:restartNumberingAfterBreak="0">
    <w:nsid w:val="26FD5EB9"/>
    <w:multiLevelType w:val="multilevel"/>
    <w:tmpl w:val="593CA87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ind w:left="1506" w:hanging="360"/>
      </w:pPr>
      <w:rPr>
        <w:rFonts w:ascii="Arial" w:eastAsia="Times New Roman" w:hAnsi="Arial" w:cs="Arial"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35" w15:restartNumberingAfterBreak="0">
    <w:nsid w:val="27937969"/>
    <w:multiLevelType w:val="hybridMultilevel"/>
    <w:tmpl w:val="0CF0AEE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27B21302"/>
    <w:multiLevelType w:val="multilevel"/>
    <w:tmpl w:val="B75E2A4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2B0100A8"/>
    <w:multiLevelType w:val="hybridMultilevel"/>
    <w:tmpl w:val="609484B0"/>
    <w:lvl w:ilvl="0" w:tplc="873C943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2BE65CB1"/>
    <w:multiLevelType w:val="hybridMultilevel"/>
    <w:tmpl w:val="5A0CD7B6"/>
    <w:lvl w:ilvl="0" w:tplc="0415001B">
      <w:start w:val="1"/>
      <w:numFmt w:val="lowerRoman"/>
      <w:lvlText w:val="%1."/>
      <w:lvlJc w:val="right"/>
      <w:pPr>
        <w:ind w:left="2137" w:hanging="360"/>
      </w:pPr>
    </w:lvl>
    <w:lvl w:ilvl="1" w:tplc="04150019" w:tentative="1">
      <w:start w:val="1"/>
      <w:numFmt w:val="lowerLetter"/>
      <w:lvlText w:val="%2."/>
      <w:lvlJc w:val="left"/>
      <w:pPr>
        <w:ind w:left="2857" w:hanging="360"/>
      </w:pPr>
    </w:lvl>
    <w:lvl w:ilvl="2" w:tplc="0415001B" w:tentative="1">
      <w:start w:val="1"/>
      <w:numFmt w:val="lowerRoman"/>
      <w:lvlText w:val="%3."/>
      <w:lvlJc w:val="right"/>
      <w:pPr>
        <w:ind w:left="3577" w:hanging="180"/>
      </w:pPr>
    </w:lvl>
    <w:lvl w:ilvl="3" w:tplc="0415000F" w:tentative="1">
      <w:start w:val="1"/>
      <w:numFmt w:val="decimal"/>
      <w:lvlText w:val="%4."/>
      <w:lvlJc w:val="left"/>
      <w:pPr>
        <w:ind w:left="4297" w:hanging="360"/>
      </w:pPr>
    </w:lvl>
    <w:lvl w:ilvl="4" w:tplc="04150019" w:tentative="1">
      <w:start w:val="1"/>
      <w:numFmt w:val="lowerLetter"/>
      <w:lvlText w:val="%5."/>
      <w:lvlJc w:val="left"/>
      <w:pPr>
        <w:ind w:left="5017" w:hanging="360"/>
      </w:pPr>
    </w:lvl>
    <w:lvl w:ilvl="5" w:tplc="0415001B" w:tentative="1">
      <w:start w:val="1"/>
      <w:numFmt w:val="lowerRoman"/>
      <w:lvlText w:val="%6."/>
      <w:lvlJc w:val="right"/>
      <w:pPr>
        <w:ind w:left="5737" w:hanging="180"/>
      </w:pPr>
    </w:lvl>
    <w:lvl w:ilvl="6" w:tplc="0415000F" w:tentative="1">
      <w:start w:val="1"/>
      <w:numFmt w:val="decimal"/>
      <w:lvlText w:val="%7."/>
      <w:lvlJc w:val="left"/>
      <w:pPr>
        <w:ind w:left="6457" w:hanging="360"/>
      </w:pPr>
    </w:lvl>
    <w:lvl w:ilvl="7" w:tplc="04150019" w:tentative="1">
      <w:start w:val="1"/>
      <w:numFmt w:val="lowerLetter"/>
      <w:lvlText w:val="%8."/>
      <w:lvlJc w:val="left"/>
      <w:pPr>
        <w:ind w:left="7177" w:hanging="360"/>
      </w:pPr>
    </w:lvl>
    <w:lvl w:ilvl="8" w:tplc="0415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39" w15:restartNumberingAfterBreak="0">
    <w:nsid w:val="2CBD1BFD"/>
    <w:multiLevelType w:val="hybridMultilevel"/>
    <w:tmpl w:val="F84649B0"/>
    <w:name w:val="WW8Num323"/>
    <w:lvl w:ilvl="0" w:tplc="00000021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2CD40D98"/>
    <w:multiLevelType w:val="hybridMultilevel"/>
    <w:tmpl w:val="A984C710"/>
    <w:lvl w:ilvl="0" w:tplc="4322C7C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EA7761A"/>
    <w:multiLevelType w:val="hybridMultilevel"/>
    <w:tmpl w:val="137CC5D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B4EAF95C">
      <w:start w:val="1"/>
      <w:numFmt w:val="decimal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3287344F"/>
    <w:multiLevelType w:val="hybridMultilevel"/>
    <w:tmpl w:val="BDC0F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3AA4015"/>
    <w:multiLevelType w:val="hybridMultilevel"/>
    <w:tmpl w:val="AA122946"/>
    <w:lvl w:ilvl="0" w:tplc="81DC35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33FF6ED4"/>
    <w:multiLevelType w:val="hybridMultilevel"/>
    <w:tmpl w:val="C964953C"/>
    <w:lvl w:ilvl="0" w:tplc="094ADD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35570C93"/>
    <w:multiLevelType w:val="multilevel"/>
    <w:tmpl w:val="B4304D5A"/>
    <w:lvl w:ilvl="0">
      <w:start w:val="1"/>
      <w:numFmt w:val="decimal"/>
      <w:lvlText w:val="%1."/>
      <w:lvlJc w:val="left"/>
      <w:pPr>
        <w:ind w:left="643" w:hanging="360"/>
      </w:pPr>
      <w:rPr>
        <w:rFonts w:cs="Times New Roman" w:hint="default"/>
        <w:b/>
        <w:bCs/>
        <w:color w:val="FFFFFF"/>
        <w:sz w:val="22"/>
        <w:szCs w:val="22"/>
        <w:u w:val="none"/>
      </w:rPr>
    </w:lvl>
    <w:lvl w:ilvl="1">
      <w:start w:val="1"/>
      <w:numFmt w:val="decimal"/>
      <w:lvlText w:val="2.%2."/>
      <w:lvlJc w:val="left"/>
      <w:pPr>
        <w:ind w:left="858" w:hanging="432"/>
      </w:pPr>
      <w:rPr>
        <w:rFonts w:hint="default"/>
        <w:b w:val="0"/>
        <w:bCs w:val="0"/>
        <w:i w:val="0"/>
        <w:color w:val="auto"/>
        <w:sz w:val="20"/>
        <w:szCs w:val="20"/>
        <w:u w:val="none"/>
      </w:rPr>
    </w:lvl>
    <w:lvl w:ilvl="2">
      <w:start w:val="1"/>
      <w:numFmt w:val="decimal"/>
      <w:pStyle w:val="Podpunkt2"/>
      <w:lvlText w:val="%1.%2.%3."/>
      <w:lvlJc w:val="left"/>
      <w:pPr>
        <w:ind w:left="1922" w:hanging="504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  <w:u w:val="none"/>
      </w:rPr>
    </w:lvl>
  </w:abstractNum>
  <w:abstractNum w:abstractNumId="46" w15:restartNumberingAfterBreak="0">
    <w:nsid w:val="37C259E7"/>
    <w:multiLevelType w:val="hybridMultilevel"/>
    <w:tmpl w:val="813E8DCE"/>
    <w:lvl w:ilvl="0" w:tplc="03588C4A">
      <w:start w:val="4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C537C1D"/>
    <w:multiLevelType w:val="hybridMultilevel"/>
    <w:tmpl w:val="6DD0265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8" w15:restartNumberingAfterBreak="0">
    <w:nsid w:val="3D47081C"/>
    <w:multiLevelType w:val="multilevel"/>
    <w:tmpl w:val="3D487042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194" w:hanging="5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00" w:hanging="1800"/>
      </w:pPr>
      <w:rPr>
        <w:rFonts w:hint="default"/>
      </w:rPr>
    </w:lvl>
  </w:abstractNum>
  <w:abstractNum w:abstractNumId="49" w15:restartNumberingAfterBreak="0">
    <w:nsid w:val="3EBD26E0"/>
    <w:multiLevelType w:val="multilevel"/>
    <w:tmpl w:val="14A8D6F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3F5140D8"/>
    <w:multiLevelType w:val="hybridMultilevel"/>
    <w:tmpl w:val="32F66954"/>
    <w:lvl w:ilvl="0" w:tplc="64EAC1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41B0455A"/>
    <w:multiLevelType w:val="hybridMultilevel"/>
    <w:tmpl w:val="72FA39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1E94E57"/>
    <w:multiLevelType w:val="hybridMultilevel"/>
    <w:tmpl w:val="7BF0054E"/>
    <w:lvl w:ilvl="0" w:tplc="73364E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426F4DC4"/>
    <w:multiLevelType w:val="multilevel"/>
    <w:tmpl w:val="914815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9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4307181F"/>
    <w:multiLevelType w:val="hybridMultilevel"/>
    <w:tmpl w:val="872AEE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4886AFB"/>
    <w:multiLevelType w:val="multilevel"/>
    <w:tmpl w:val="3C50248A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56" w15:restartNumberingAfterBreak="0">
    <w:nsid w:val="454A5EFC"/>
    <w:multiLevelType w:val="multilevel"/>
    <w:tmpl w:val="4CA001EC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2"/>
      <w:numFmt w:val="decimal"/>
      <w:lvlText w:val="%2."/>
      <w:lvlJc w:val="left"/>
      <w:pPr>
        <w:ind w:left="1506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57" w15:restartNumberingAfterBreak="0">
    <w:nsid w:val="45895743"/>
    <w:multiLevelType w:val="hybridMultilevel"/>
    <w:tmpl w:val="FF1A1A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8B4A24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509E4878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5C268D1"/>
    <w:multiLevelType w:val="hybridMultilevel"/>
    <w:tmpl w:val="4C84D0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5EF25C4"/>
    <w:multiLevelType w:val="hybridMultilevel"/>
    <w:tmpl w:val="4222A3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7CB0166"/>
    <w:multiLevelType w:val="hybridMultilevel"/>
    <w:tmpl w:val="A2EC9F8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47D15BE1"/>
    <w:multiLevelType w:val="hybridMultilevel"/>
    <w:tmpl w:val="13BA2EF0"/>
    <w:lvl w:ilvl="0" w:tplc="3BEC1D3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485F1C42"/>
    <w:multiLevelType w:val="hybridMultilevel"/>
    <w:tmpl w:val="F386E868"/>
    <w:lvl w:ilvl="0" w:tplc="B7C478C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48E6687E"/>
    <w:multiLevelType w:val="multilevel"/>
    <w:tmpl w:val="5BD208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" w15:restartNumberingAfterBreak="0">
    <w:nsid w:val="48F92E91"/>
    <w:multiLevelType w:val="multilevel"/>
    <w:tmpl w:val="EA44CE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4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 w15:restartNumberingAfterBreak="0">
    <w:nsid w:val="49DE0AE7"/>
    <w:multiLevelType w:val="hybridMultilevel"/>
    <w:tmpl w:val="CE9EF8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4CA528E7"/>
    <w:multiLevelType w:val="multilevel"/>
    <w:tmpl w:val="CB1EF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4CF23115"/>
    <w:multiLevelType w:val="hybridMultilevel"/>
    <w:tmpl w:val="5F001B1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8" w15:restartNumberingAfterBreak="0">
    <w:nsid w:val="4D741C3A"/>
    <w:multiLevelType w:val="hybridMultilevel"/>
    <w:tmpl w:val="E0F47DB2"/>
    <w:lvl w:ilvl="0" w:tplc="D0AE50E6">
      <w:start w:val="7"/>
      <w:numFmt w:val="decimal"/>
      <w:lvlText w:val="%1."/>
      <w:lvlJc w:val="left"/>
      <w:pPr>
        <w:ind w:left="543" w:hanging="428"/>
      </w:pPr>
      <w:rPr>
        <w:rFonts w:ascii="Arial" w:eastAsia="Arial" w:hAnsi="Arial" w:cs="Arial" w:hint="default"/>
        <w:spacing w:val="-1"/>
        <w:w w:val="100"/>
        <w:sz w:val="20"/>
        <w:szCs w:val="20"/>
        <w:lang w:val="pl-PL" w:eastAsia="pl-PL" w:bidi="pl-PL"/>
      </w:rPr>
    </w:lvl>
    <w:lvl w:ilvl="1" w:tplc="77F67F00">
      <w:start w:val="1"/>
      <w:numFmt w:val="decimal"/>
      <w:lvlText w:val="%2)"/>
      <w:lvlJc w:val="left"/>
      <w:pPr>
        <w:ind w:left="968" w:hanging="425"/>
      </w:pPr>
      <w:rPr>
        <w:rFonts w:ascii="Arial" w:eastAsia="Arial" w:hAnsi="Arial" w:cs="Arial" w:hint="default"/>
        <w:color w:val="auto"/>
        <w:spacing w:val="-1"/>
        <w:w w:val="100"/>
        <w:sz w:val="20"/>
        <w:szCs w:val="20"/>
        <w:lang w:val="pl-PL" w:eastAsia="pl-PL" w:bidi="pl-PL"/>
      </w:rPr>
    </w:lvl>
    <w:lvl w:ilvl="2" w:tplc="D3C0FCCA">
      <w:numFmt w:val="bullet"/>
      <w:lvlText w:val="•"/>
      <w:lvlJc w:val="left"/>
      <w:pPr>
        <w:ind w:left="1894" w:hanging="425"/>
      </w:pPr>
      <w:rPr>
        <w:rFonts w:hint="default"/>
        <w:lang w:val="pl-PL" w:eastAsia="pl-PL" w:bidi="pl-PL"/>
      </w:rPr>
    </w:lvl>
    <w:lvl w:ilvl="3" w:tplc="676C2A36">
      <w:numFmt w:val="bullet"/>
      <w:lvlText w:val="•"/>
      <w:lvlJc w:val="left"/>
      <w:pPr>
        <w:ind w:left="2828" w:hanging="425"/>
      </w:pPr>
      <w:rPr>
        <w:rFonts w:hint="default"/>
        <w:lang w:val="pl-PL" w:eastAsia="pl-PL" w:bidi="pl-PL"/>
      </w:rPr>
    </w:lvl>
    <w:lvl w:ilvl="4" w:tplc="D25EF72A">
      <w:numFmt w:val="bullet"/>
      <w:lvlText w:val="•"/>
      <w:lvlJc w:val="left"/>
      <w:pPr>
        <w:ind w:left="3762" w:hanging="425"/>
      </w:pPr>
      <w:rPr>
        <w:rFonts w:hint="default"/>
        <w:lang w:val="pl-PL" w:eastAsia="pl-PL" w:bidi="pl-PL"/>
      </w:rPr>
    </w:lvl>
    <w:lvl w:ilvl="5" w:tplc="B6743464">
      <w:numFmt w:val="bullet"/>
      <w:lvlText w:val="•"/>
      <w:lvlJc w:val="left"/>
      <w:pPr>
        <w:ind w:left="4696" w:hanging="425"/>
      </w:pPr>
      <w:rPr>
        <w:rFonts w:hint="default"/>
        <w:lang w:val="pl-PL" w:eastAsia="pl-PL" w:bidi="pl-PL"/>
      </w:rPr>
    </w:lvl>
    <w:lvl w:ilvl="6" w:tplc="2D14D7C6">
      <w:numFmt w:val="bullet"/>
      <w:lvlText w:val="•"/>
      <w:lvlJc w:val="left"/>
      <w:pPr>
        <w:ind w:left="5630" w:hanging="425"/>
      </w:pPr>
      <w:rPr>
        <w:rFonts w:hint="default"/>
        <w:lang w:val="pl-PL" w:eastAsia="pl-PL" w:bidi="pl-PL"/>
      </w:rPr>
    </w:lvl>
    <w:lvl w:ilvl="7" w:tplc="6A6E7CEE">
      <w:numFmt w:val="bullet"/>
      <w:lvlText w:val="•"/>
      <w:lvlJc w:val="left"/>
      <w:pPr>
        <w:ind w:left="6564" w:hanging="425"/>
      </w:pPr>
      <w:rPr>
        <w:rFonts w:hint="default"/>
        <w:lang w:val="pl-PL" w:eastAsia="pl-PL" w:bidi="pl-PL"/>
      </w:rPr>
    </w:lvl>
    <w:lvl w:ilvl="8" w:tplc="250A7238">
      <w:numFmt w:val="bullet"/>
      <w:lvlText w:val="•"/>
      <w:lvlJc w:val="left"/>
      <w:pPr>
        <w:ind w:left="7498" w:hanging="425"/>
      </w:pPr>
      <w:rPr>
        <w:rFonts w:hint="default"/>
        <w:lang w:val="pl-PL" w:eastAsia="pl-PL" w:bidi="pl-PL"/>
      </w:rPr>
    </w:lvl>
  </w:abstractNum>
  <w:abstractNum w:abstractNumId="69" w15:restartNumberingAfterBreak="0">
    <w:nsid w:val="4E612310"/>
    <w:multiLevelType w:val="hybridMultilevel"/>
    <w:tmpl w:val="E5D6CDA8"/>
    <w:lvl w:ilvl="0" w:tplc="119253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EBA06A8"/>
    <w:multiLevelType w:val="multilevel"/>
    <w:tmpl w:val="3C7000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1" w15:restartNumberingAfterBreak="0">
    <w:nsid w:val="4F0C50E3"/>
    <w:multiLevelType w:val="hybridMultilevel"/>
    <w:tmpl w:val="F496B5C4"/>
    <w:lvl w:ilvl="0" w:tplc="296A3D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01758CF"/>
    <w:multiLevelType w:val="multilevel"/>
    <w:tmpl w:val="ADF4F0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2"/>
      <w:numFmt w:val="decimal"/>
      <w:lvlText w:val="%2."/>
      <w:lvlJc w:val="left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3" w15:restartNumberingAfterBreak="0">
    <w:nsid w:val="503953F6"/>
    <w:multiLevelType w:val="multilevel"/>
    <w:tmpl w:val="BB58C1B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4" w15:restartNumberingAfterBreak="0">
    <w:nsid w:val="512076A9"/>
    <w:multiLevelType w:val="hybridMultilevel"/>
    <w:tmpl w:val="872AEE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1F90F00"/>
    <w:multiLevelType w:val="singleLevel"/>
    <w:tmpl w:val="04150017"/>
    <w:lvl w:ilvl="0">
      <w:start w:val="1"/>
      <w:numFmt w:val="lowerLetter"/>
      <w:lvlText w:val="%1)"/>
      <w:lvlJc w:val="left"/>
      <w:pPr>
        <w:ind w:left="1440" w:hanging="360"/>
      </w:pPr>
    </w:lvl>
  </w:abstractNum>
  <w:abstractNum w:abstractNumId="76" w15:restartNumberingAfterBreak="0">
    <w:nsid w:val="529032EA"/>
    <w:multiLevelType w:val="multilevel"/>
    <w:tmpl w:val="891A545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1506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77" w15:restartNumberingAfterBreak="0">
    <w:nsid w:val="53AA68DF"/>
    <w:multiLevelType w:val="hybridMultilevel"/>
    <w:tmpl w:val="FA202F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4ED45BA"/>
    <w:multiLevelType w:val="hybridMultilevel"/>
    <w:tmpl w:val="FC40DC06"/>
    <w:lvl w:ilvl="0" w:tplc="83D4D1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 w15:restartNumberingAfterBreak="0">
    <w:nsid w:val="57CA29AA"/>
    <w:multiLevelType w:val="multilevel"/>
    <w:tmpl w:val="7556CF64"/>
    <w:styleLink w:val="Styl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0" w15:restartNumberingAfterBreak="0">
    <w:nsid w:val="5937614F"/>
    <w:multiLevelType w:val="hybridMultilevel"/>
    <w:tmpl w:val="F698B9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A110156"/>
    <w:multiLevelType w:val="hybridMultilevel"/>
    <w:tmpl w:val="DD1E6F3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1A6624F6">
      <w:start w:val="1"/>
      <w:numFmt w:val="lowerLetter"/>
      <w:lvlText w:val="%2)"/>
      <w:lvlJc w:val="left"/>
      <w:pPr>
        <w:ind w:left="252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2" w15:restartNumberingAfterBreak="0">
    <w:nsid w:val="5B7C665B"/>
    <w:multiLevelType w:val="hybridMultilevel"/>
    <w:tmpl w:val="3B1E413E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3" w15:restartNumberingAfterBreak="0">
    <w:nsid w:val="5C6A2915"/>
    <w:multiLevelType w:val="hybridMultilevel"/>
    <w:tmpl w:val="AB2E76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C9F0108"/>
    <w:multiLevelType w:val="hybridMultilevel"/>
    <w:tmpl w:val="C8BC7956"/>
    <w:lvl w:ilvl="0" w:tplc="7A6632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5D1232AE"/>
    <w:multiLevelType w:val="hybridMultilevel"/>
    <w:tmpl w:val="6298DC80"/>
    <w:lvl w:ilvl="0" w:tplc="F336FED4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5E1E00B6"/>
    <w:multiLevelType w:val="hybridMultilevel"/>
    <w:tmpl w:val="F46459A4"/>
    <w:lvl w:ilvl="0" w:tplc="04150017">
      <w:start w:val="1"/>
      <w:numFmt w:val="lowerLetter"/>
      <w:lvlText w:val="%1)"/>
      <w:lvlJc w:val="left"/>
      <w:pPr>
        <w:ind w:left="1230" w:hanging="360"/>
      </w:pPr>
    </w:lvl>
    <w:lvl w:ilvl="1" w:tplc="04150017">
      <w:start w:val="1"/>
      <w:numFmt w:val="lowerLetter"/>
      <w:lvlText w:val="%2)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87" w15:restartNumberingAfterBreak="0">
    <w:nsid w:val="60FF56E4"/>
    <w:multiLevelType w:val="multilevel"/>
    <w:tmpl w:val="5E4E2C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2."/>
      <w:lvlJc w:val="left"/>
      <w:pPr>
        <w:ind w:left="850" w:hanging="424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2501" w:hanging="122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8" w15:restartNumberingAfterBreak="0">
    <w:nsid w:val="61194F49"/>
    <w:multiLevelType w:val="hybridMultilevel"/>
    <w:tmpl w:val="CEB6A4D6"/>
    <w:lvl w:ilvl="0" w:tplc="360601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13B6B4A"/>
    <w:multiLevelType w:val="hybridMultilevel"/>
    <w:tmpl w:val="890025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2B742B6"/>
    <w:multiLevelType w:val="hybridMultilevel"/>
    <w:tmpl w:val="5B9614A2"/>
    <w:lvl w:ilvl="0" w:tplc="950EA8B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2C31012"/>
    <w:multiLevelType w:val="hybridMultilevel"/>
    <w:tmpl w:val="6A0A79D2"/>
    <w:lvl w:ilvl="0" w:tplc="DE2262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3521E89"/>
    <w:multiLevelType w:val="hybridMultilevel"/>
    <w:tmpl w:val="0C182F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39401C6"/>
    <w:multiLevelType w:val="hybridMultilevel"/>
    <w:tmpl w:val="D5083E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4EAF95C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5A64CEB"/>
    <w:multiLevelType w:val="hybridMultilevel"/>
    <w:tmpl w:val="91D07FD8"/>
    <w:lvl w:ilvl="0" w:tplc="083081A4">
      <w:start w:val="1"/>
      <w:numFmt w:val="decimal"/>
      <w:lvlText w:val="%1."/>
      <w:lvlJc w:val="left"/>
      <w:pPr>
        <w:ind w:left="543" w:hanging="428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pl-PL" w:bidi="pl-PL"/>
      </w:rPr>
    </w:lvl>
    <w:lvl w:ilvl="1" w:tplc="12E2E646">
      <w:start w:val="1"/>
      <w:numFmt w:val="decimal"/>
      <w:lvlText w:val="%2)"/>
      <w:lvlJc w:val="left"/>
      <w:pPr>
        <w:ind w:left="968" w:hanging="425"/>
      </w:pPr>
      <w:rPr>
        <w:rFonts w:ascii="Arial" w:eastAsia="Arial" w:hAnsi="Arial" w:cs="Arial" w:hint="default"/>
        <w:spacing w:val="-1"/>
        <w:w w:val="100"/>
        <w:sz w:val="20"/>
        <w:szCs w:val="22"/>
        <w:lang w:val="pl-PL" w:eastAsia="pl-PL" w:bidi="pl-PL"/>
      </w:rPr>
    </w:lvl>
    <w:lvl w:ilvl="2" w:tplc="D3C0FCCA">
      <w:numFmt w:val="bullet"/>
      <w:lvlText w:val="•"/>
      <w:lvlJc w:val="left"/>
      <w:pPr>
        <w:ind w:left="1894" w:hanging="425"/>
      </w:pPr>
      <w:rPr>
        <w:rFonts w:hint="default"/>
        <w:lang w:val="pl-PL" w:eastAsia="pl-PL" w:bidi="pl-PL"/>
      </w:rPr>
    </w:lvl>
    <w:lvl w:ilvl="3" w:tplc="676C2A36">
      <w:numFmt w:val="bullet"/>
      <w:lvlText w:val="•"/>
      <w:lvlJc w:val="left"/>
      <w:pPr>
        <w:ind w:left="2828" w:hanging="425"/>
      </w:pPr>
      <w:rPr>
        <w:rFonts w:hint="default"/>
        <w:lang w:val="pl-PL" w:eastAsia="pl-PL" w:bidi="pl-PL"/>
      </w:rPr>
    </w:lvl>
    <w:lvl w:ilvl="4" w:tplc="D25EF72A">
      <w:numFmt w:val="bullet"/>
      <w:lvlText w:val="•"/>
      <w:lvlJc w:val="left"/>
      <w:pPr>
        <w:ind w:left="3762" w:hanging="425"/>
      </w:pPr>
      <w:rPr>
        <w:rFonts w:hint="default"/>
        <w:lang w:val="pl-PL" w:eastAsia="pl-PL" w:bidi="pl-PL"/>
      </w:rPr>
    </w:lvl>
    <w:lvl w:ilvl="5" w:tplc="B6743464">
      <w:numFmt w:val="bullet"/>
      <w:lvlText w:val="•"/>
      <w:lvlJc w:val="left"/>
      <w:pPr>
        <w:ind w:left="4696" w:hanging="425"/>
      </w:pPr>
      <w:rPr>
        <w:rFonts w:hint="default"/>
        <w:lang w:val="pl-PL" w:eastAsia="pl-PL" w:bidi="pl-PL"/>
      </w:rPr>
    </w:lvl>
    <w:lvl w:ilvl="6" w:tplc="2D14D7C6">
      <w:numFmt w:val="bullet"/>
      <w:lvlText w:val="•"/>
      <w:lvlJc w:val="left"/>
      <w:pPr>
        <w:ind w:left="5630" w:hanging="425"/>
      </w:pPr>
      <w:rPr>
        <w:rFonts w:hint="default"/>
        <w:lang w:val="pl-PL" w:eastAsia="pl-PL" w:bidi="pl-PL"/>
      </w:rPr>
    </w:lvl>
    <w:lvl w:ilvl="7" w:tplc="6A6E7CEE">
      <w:numFmt w:val="bullet"/>
      <w:lvlText w:val="•"/>
      <w:lvlJc w:val="left"/>
      <w:pPr>
        <w:ind w:left="6564" w:hanging="425"/>
      </w:pPr>
      <w:rPr>
        <w:rFonts w:hint="default"/>
        <w:lang w:val="pl-PL" w:eastAsia="pl-PL" w:bidi="pl-PL"/>
      </w:rPr>
    </w:lvl>
    <w:lvl w:ilvl="8" w:tplc="250A7238">
      <w:numFmt w:val="bullet"/>
      <w:lvlText w:val="•"/>
      <w:lvlJc w:val="left"/>
      <w:pPr>
        <w:ind w:left="7498" w:hanging="425"/>
      </w:pPr>
      <w:rPr>
        <w:rFonts w:hint="default"/>
        <w:lang w:val="pl-PL" w:eastAsia="pl-PL" w:bidi="pl-PL"/>
      </w:rPr>
    </w:lvl>
  </w:abstractNum>
  <w:abstractNum w:abstractNumId="95" w15:restartNumberingAfterBreak="0">
    <w:nsid w:val="6ACD1884"/>
    <w:multiLevelType w:val="multilevel"/>
    <w:tmpl w:val="B5E825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Arial" w:eastAsia="Times New Roman" w:hAnsi="Arial" w:cs="Arial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6" w15:restartNumberingAfterBreak="0">
    <w:nsid w:val="6AE35244"/>
    <w:multiLevelType w:val="hybridMultilevel"/>
    <w:tmpl w:val="F898861E"/>
    <w:lvl w:ilvl="0" w:tplc="8B5CB5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50019">
      <w:start w:val="1"/>
      <w:numFmt w:val="bullet"/>
      <w:pStyle w:val="wypunktowanie2strona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655"/>
        </w:tabs>
        <w:ind w:left="2655" w:hanging="495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95"/>
        </w:tabs>
        <w:ind w:left="3195" w:hanging="495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7" w15:restartNumberingAfterBreak="0">
    <w:nsid w:val="6C8464D6"/>
    <w:multiLevelType w:val="multilevel"/>
    <w:tmpl w:val="F958683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2.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78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6D505F0E"/>
    <w:multiLevelType w:val="hybridMultilevel"/>
    <w:tmpl w:val="872AEE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D52237A"/>
    <w:multiLevelType w:val="hybridMultilevel"/>
    <w:tmpl w:val="14F202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E6B5F54"/>
    <w:multiLevelType w:val="hybridMultilevel"/>
    <w:tmpl w:val="DEDADC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E9A5BDF"/>
    <w:multiLevelType w:val="hybridMultilevel"/>
    <w:tmpl w:val="024A2B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0D31D6D"/>
    <w:multiLevelType w:val="hybridMultilevel"/>
    <w:tmpl w:val="016E242A"/>
    <w:lvl w:ilvl="0" w:tplc="3C96B756">
      <w:start w:val="1"/>
      <w:numFmt w:val="decimal"/>
      <w:pStyle w:val="Styl8"/>
      <w:lvlText w:val="%1"/>
      <w:lvlJc w:val="left"/>
      <w:pPr>
        <w:ind w:left="1152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03" w15:restartNumberingAfterBreak="0">
    <w:nsid w:val="79336B71"/>
    <w:multiLevelType w:val="hybridMultilevel"/>
    <w:tmpl w:val="0AA0ED96"/>
    <w:lvl w:ilvl="0" w:tplc="B52AB2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A3B6F3C"/>
    <w:multiLevelType w:val="hybridMultilevel"/>
    <w:tmpl w:val="4C84D0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B9600C9"/>
    <w:multiLevelType w:val="hybridMultilevel"/>
    <w:tmpl w:val="5EB25B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E456635"/>
    <w:multiLevelType w:val="hybridMultilevel"/>
    <w:tmpl w:val="A6B605E0"/>
    <w:lvl w:ilvl="0" w:tplc="5AD4F5A2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F010DEA"/>
    <w:multiLevelType w:val="hybridMultilevel"/>
    <w:tmpl w:val="8F1246F4"/>
    <w:lvl w:ilvl="0" w:tplc="2108B188">
      <w:start w:val="1"/>
      <w:numFmt w:val="decimal"/>
      <w:lvlText w:val="%1."/>
      <w:lvlJc w:val="left"/>
      <w:pPr>
        <w:ind w:left="543" w:hanging="428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pl-PL" w:bidi="pl-PL"/>
      </w:rPr>
    </w:lvl>
    <w:lvl w:ilvl="1" w:tplc="89785B34">
      <w:start w:val="1"/>
      <w:numFmt w:val="decimal"/>
      <w:lvlText w:val="%2)"/>
      <w:lvlJc w:val="left"/>
      <w:pPr>
        <w:ind w:left="968" w:hanging="425"/>
      </w:pPr>
      <w:rPr>
        <w:rFonts w:ascii="Arial" w:eastAsia="Arial" w:hAnsi="Arial" w:cs="Arial" w:hint="default"/>
        <w:spacing w:val="-1"/>
        <w:w w:val="100"/>
        <w:sz w:val="20"/>
        <w:szCs w:val="20"/>
        <w:lang w:val="pl-PL" w:eastAsia="pl-PL" w:bidi="pl-PL"/>
      </w:rPr>
    </w:lvl>
    <w:lvl w:ilvl="2" w:tplc="F3222102">
      <w:numFmt w:val="bullet"/>
      <w:lvlText w:val="•"/>
      <w:lvlJc w:val="left"/>
      <w:pPr>
        <w:ind w:left="1894" w:hanging="425"/>
      </w:pPr>
      <w:rPr>
        <w:rFonts w:hint="default"/>
        <w:lang w:val="pl-PL" w:eastAsia="pl-PL" w:bidi="pl-PL"/>
      </w:rPr>
    </w:lvl>
    <w:lvl w:ilvl="3" w:tplc="B68A5C9A">
      <w:numFmt w:val="bullet"/>
      <w:lvlText w:val="•"/>
      <w:lvlJc w:val="left"/>
      <w:pPr>
        <w:ind w:left="2828" w:hanging="425"/>
      </w:pPr>
      <w:rPr>
        <w:rFonts w:hint="default"/>
        <w:lang w:val="pl-PL" w:eastAsia="pl-PL" w:bidi="pl-PL"/>
      </w:rPr>
    </w:lvl>
    <w:lvl w:ilvl="4" w:tplc="10F0188E">
      <w:numFmt w:val="bullet"/>
      <w:lvlText w:val="•"/>
      <w:lvlJc w:val="left"/>
      <w:pPr>
        <w:ind w:left="3762" w:hanging="425"/>
      </w:pPr>
      <w:rPr>
        <w:rFonts w:hint="default"/>
        <w:lang w:val="pl-PL" w:eastAsia="pl-PL" w:bidi="pl-PL"/>
      </w:rPr>
    </w:lvl>
    <w:lvl w:ilvl="5" w:tplc="4A668B36">
      <w:numFmt w:val="bullet"/>
      <w:lvlText w:val="•"/>
      <w:lvlJc w:val="left"/>
      <w:pPr>
        <w:ind w:left="4696" w:hanging="425"/>
      </w:pPr>
      <w:rPr>
        <w:rFonts w:hint="default"/>
        <w:lang w:val="pl-PL" w:eastAsia="pl-PL" w:bidi="pl-PL"/>
      </w:rPr>
    </w:lvl>
    <w:lvl w:ilvl="6" w:tplc="30B26292">
      <w:numFmt w:val="bullet"/>
      <w:lvlText w:val="•"/>
      <w:lvlJc w:val="left"/>
      <w:pPr>
        <w:ind w:left="5630" w:hanging="425"/>
      </w:pPr>
      <w:rPr>
        <w:rFonts w:hint="default"/>
        <w:lang w:val="pl-PL" w:eastAsia="pl-PL" w:bidi="pl-PL"/>
      </w:rPr>
    </w:lvl>
    <w:lvl w:ilvl="7" w:tplc="E678273C">
      <w:numFmt w:val="bullet"/>
      <w:lvlText w:val="•"/>
      <w:lvlJc w:val="left"/>
      <w:pPr>
        <w:ind w:left="6564" w:hanging="425"/>
      </w:pPr>
      <w:rPr>
        <w:rFonts w:hint="default"/>
        <w:lang w:val="pl-PL" w:eastAsia="pl-PL" w:bidi="pl-PL"/>
      </w:rPr>
    </w:lvl>
    <w:lvl w:ilvl="8" w:tplc="7CCABD24">
      <w:numFmt w:val="bullet"/>
      <w:lvlText w:val="•"/>
      <w:lvlJc w:val="left"/>
      <w:pPr>
        <w:ind w:left="7498" w:hanging="425"/>
      </w:pPr>
      <w:rPr>
        <w:rFonts w:hint="default"/>
        <w:lang w:val="pl-PL" w:eastAsia="pl-PL" w:bidi="pl-PL"/>
      </w:rPr>
    </w:lvl>
  </w:abstractNum>
  <w:num w:numId="1">
    <w:abstractNumId w:val="79"/>
  </w:num>
  <w:num w:numId="2">
    <w:abstractNumId w:val="30"/>
  </w:num>
  <w:num w:numId="3">
    <w:abstractNumId w:val="11"/>
  </w:num>
  <w:num w:numId="4">
    <w:abstractNumId w:val="87"/>
  </w:num>
  <w:num w:numId="5">
    <w:abstractNumId w:val="106"/>
  </w:num>
  <w:num w:numId="6">
    <w:abstractNumId w:val="85"/>
  </w:num>
  <w:num w:numId="7">
    <w:abstractNumId w:val="31"/>
  </w:num>
  <w:num w:numId="8">
    <w:abstractNumId w:val="59"/>
  </w:num>
  <w:num w:numId="9">
    <w:abstractNumId w:val="48"/>
  </w:num>
  <w:num w:numId="10">
    <w:abstractNumId w:val="76"/>
  </w:num>
  <w:num w:numId="11">
    <w:abstractNumId w:val="97"/>
  </w:num>
  <w:num w:numId="12">
    <w:abstractNumId w:val="14"/>
  </w:num>
  <w:num w:numId="13">
    <w:abstractNumId w:val="64"/>
  </w:num>
  <w:num w:numId="14">
    <w:abstractNumId w:val="63"/>
  </w:num>
  <w:num w:numId="15">
    <w:abstractNumId w:val="107"/>
  </w:num>
  <w:num w:numId="16">
    <w:abstractNumId w:val="94"/>
  </w:num>
  <w:num w:numId="17">
    <w:abstractNumId w:val="68"/>
  </w:num>
  <w:num w:numId="18">
    <w:abstractNumId w:val="45"/>
  </w:num>
  <w:num w:numId="19">
    <w:abstractNumId w:val="56"/>
  </w:num>
  <w:num w:numId="20">
    <w:abstractNumId w:val="26"/>
  </w:num>
  <w:num w:numId="21">
    <w:abstractNumId w:val="53"/>
  </w:num>
  <w:num w:numId="22">
    <w:abstractNumId w:val="57"/>
  </w:num>
  <w:num w:numId="23">
    <w:abstractNumId w:val="72"/>
  </w:num>
  <w:num w:numId="24">
    <w:abstractNumId w:val="70"/>
  </w:num>
  <w:num w:numId="25">
    <w:abstractNumId w:val="16"/>
  </w:num>
  <w:num w:numId="26">
    <w:abstractNumId w:val="82"/>
  </w:num>
  <w:num w:numId="27">
    <w:abstractNumId w:val="18"/>
  </w:num>
  <w:num w:numId="28">
    <w:abstractNumId w:val="95"/>
  </w:num>
  <w:num w:numId="29">
    <w:abstractNumId w:val="19"/>
  </w:num>
  <w:num w:numId="30">
    <w:abstractNumId w:val="66"/>
  </w:num>
  <w:num w:numId="31">
    <w:abstractNumId w:val="29"/>
  </w:num>
  <w:num w:numId="32">
    <w:abstractNumId w:val="34"/>
  </w:num>
  <w:num w:numId="33">
    <w:abstractNumId w:val="49"/>
  </w:num>
  <w:num w:numId="34">
    <w:abstractNumId w:val="9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5"/>
  </w:num>
  <w:num w:numId="36">
    <w:abstractNumId w:val="36"/>
  </w:num>
  <w:num w:numId="3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2"/>
  </w:num>
  <w:num w:numId="41">
    <w:abstractNumId w:val="102"/>
  </w:num>
  <w:num w:numId="42">
    <w:abstractNumId w:val="24"/>
  </w:num>
  <w:num w:numId="43">
    <w:abstractNumId w:val="103"/>
  </w:num>
  <w:num w:numId="44">
    <w:abstractNumId w:val="46"/>
  </w:num>
  <w:num w:numId="45">
    <w:abstractNumId w:val="60"/>
  </w:num>
  <w:num w:numId="46">
    <w:abstractNumId w:val="93"/>
  </w:num>
  <w:num w:numId="47">
    <w:abstractNumId w:val="41"/>
  </w:num>
  <w:num w:numId="48">
    <w:abstractNumId w:val="67"/>
  </w:num>
  <w:num w:numId="49">
    <w:abstractNumId w:val="17"/>
  </w:num>
  <w:num w:numId="50">
    <w:abstractNumId w:val="105"/>
  </w:num>
  <w:num w:numId="51">
    <w:abstractNumId w:val="61"/>
  </w:num>
  <w:num w:numId="52">
    <w:abstractNumId w:val="71"/>
  </w:num>
  <w:num w:numId="53">
    <w:abstractNumId w:val="91"/>
  </w:num>
  <w:num w:numId="54">
    <w:abstractNumId w:val="62"/>
  </w:num>
  <w:num w:numId="55">
    <w:abstractNumId w:val="77"/>
  </w:num>
  <w:num w:numId="56">
    <w:abstractNumId w:val="83"/>
  </w:num>
  <w:num w:numId="57">
    <w:abstractNumId w:val="27"/>
  </w:num>
  <w:num w:numId="58">
    <w:abstractNumId w:val="100"/>
  </w:num>
  <w:num w:numId="59">
    <w:abstractNumId w:val="92"/>
  </w:num>
  <w:num w:numId="60">
    <w:abstractNumId w:val="42"/>
  </w:num>
  <w:num w:numId="61">
    <w:abstractNumId w:val="89"/>
  </w:num>
  <w:num w:numId="62">
    <w:abstractNumId w:val="51"/>
  </w:num>
  <w:num w:numId="63">
    <w:abstractNumId w:val="74"/>
  </w:num>
  <w:num w:numId="64">
    <w:abstractNumId w:val="20"/>
  </w:num>
  <w:num w:numId="65">
    <w:abstractNumId w:val="104"/>
  </w:num>
  <w:num w:numId="66">
    <w:abstractNumId w:val="58"/>
  </w:num>
  <w:num w:numId="67">
    <w:abstractNumId w:val="75"/>
  </w:num>
  <w:num w:numId="68">
    <w:abstractNumId w:val="73"/>
  </w:num>
  <w:num w:numId="69">
    <w:abstractNumId w:val="9"/>
  </w:num>
  <w:num w:numId="70">
    <w:abstractNumId w:val="86"/>
  </w:num>
  <w:num w:numId="71">
    <w:abstractNumId w:val="88"/>
  </w:num>
  <w:num w:numId="72">
    <w:abstractNumId w:val="15"/>
  </w:num>
  <w:num w:numId="73">
    <w:abstractNumId w:val="52"/>
  </w:num>
  <w:num w:numId="74">
    <w:abstractNumId w:val="25"/>
  </w:num>
  <w:num w:numId="75">
    <w:abstractNumId w:val="37"/>
  </w:num>
  <w:num w:numId="76">
    <w:abstractNumId w:val="40"/>
  </w:num>
  <w:num w:numId="77">
    <w:abstractNumId w:val="54"/>
  </w:num>
  <w:num w:numId="78">
    <w:abstractNumId w:val="23"/>
  </w:num>
  <w:num w:numId="79">
    <w:abstractNumId w:val="69"/>
  </w:num>
  <w:num w:numId="80">
    <w:abstractNumId w:val="21"/>
  </w:num>
  <w:num w:numId="81">
    <w:abstractNumId w:val="99"/>
  </w:num>
  <w:num w:numId="82">
    <w:abstractNumId w:val="80"/>
  </w:num>
  <w:num w:numId="83">
    <w:abstractNumId w:val="50"/>
  </w:num>
  <w:num w:numId="84">
    <w:abstractNumId w:val="35"/>
  </w:num>
  <w:num w:numId="85">
    <w:abstractNumId w:val="47"/>
  </w:num>
  <w:num w:numId="86">
    <w:abstractNumId w:val="84"/>
  </w:num>
  <w:num w:numId="87">
    <w:abstractNumId w:val="28"/>
  </w:num>
  <w:num w:numId="88">
    <w:abstractNumId w:val="78"/>
  </w:num>
  <w:num w:numId="89">
    <w:abstractNumId w:val="44"/>
  </w:num>
  <w:num w:numId="90">
    <w:abstractNumId w:val="43"/>
  </w:num>
  <w:num w:numId="91">
    <w:abstractNumId w:val="8"/>
  </w:num>
  <w:num w:numId="92">
    <w:abstractNumId w:val="98"/>
  </w:num>
  <w:num w:numId="93">
    <w:abstractNumId w:val="38"/>
  </w:num>
  <w:num w:numId="94">
    <w:abstractNumId w:val="33"/>
  </w:num>
  <w:num w:numId="95">
    <w:abstractNumId w:val="101"/>
  </w:num>
  <w:num w:numId="96">
    <w:abstractNumId w:val="90"/>
  </w:num>
  <w:num w:numId="97">
    <w:abstractNumId w:val="12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embedSystemFonts/>
  <w:bordersDoNotSurroundHeader/>
  <w:bordersDoNotSurroundFooter/>
  <w:defaultTabStop w:val="34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806"/>
    <w:rsid w:val="000008F8"/>
    <w:rsid w:val="00003869"/>
    <w:rsid w:val="000038CA"/>
    <w:rsid w:val="0000532B"/>
    <w:rsid w:val="000058B3"/>
    <w:rsid w:val="000076BF"/>
    <w:rsid w:val="00011BB9"/>
    <w:rsid w:val="0001344A"/>
    <w:rsid w:val="000136D4"/>
    <w:rsid w:val="000138F6"/>
    <w:rsid w:val="00013AB8"/>
    <w:rsid w:val="00015CBA"/>
    <w:rsid w:val="00016691"/>
    <w:rsid w:val="00020C94"/>
    <w:rsid w:val="00021597"/>
    <w:rsid w:val="000220A9"/>
    <w:rsid w:val="00023E05"/>
    <w:rsid w:val="00024472"/>
    <w:rsid w:val="000267F9"/>
    <w:rsid w:val="0003023C"/>
    <w:rsid w:val="00035FEE"/>
    <w:rsid w:val="00036977"/>
    <w:rsid w:val="000371F1"/>
    <w:rsid w:val="00037E65"/>
    <w:rsid w:val="00042127"/>
    <w:rsid w:val="00042379"/>
    <w:rsid w:val="00042C27"/>
    <w:rsid w:val="00043925"/>
    <w:rsid w:val="000454CE"/>
    <w:rsid w:val="0004560C"/>
    <w:rsid w:val="00046C39"/>
    <w:rsid w:val="00046C74"/>
    <w:rsid w:val="00050EFD"/>
    <w:rsid w:val="00052034"/>
    <w:rsid w:val="00052274"/>
    <w:rsid w:val="0005312F"/>
    <w:rsid w:val="00054595"/>
    <w:rsid w:val="00055648"/>
    <w:rsid w:val="000602C9"/>
    <w:rsid w:val="000628BE"/>
    <w:rsid w:val="00063FD7"/>
    <w:rsid w:val="00064D04"/>
    <w:rsid w:val="000653E1"/>
    <w:rsid w:val="0006552A"/>
    <w:rsid w:val="00065FA4"/>
    <w:rsid w:val="0006765A"/>
    <w:rsid w:val="00070AED"/>
    <w:rsid w:val="000733AB"/>
    <w:rsid w:val="00075322"/>
    <w:rsid w:val="00075811"/>
    <w:rsid w:val="00077025"/>
    <w:rsid w:val="00080C8F"/>
    <w:rsid w:val="00081CF0"/>
    <w:rsid w:val="00083110"/>
    <w:rsid w:val="0008388E"/>
    <w:rsid w:val="000871A7"/>
    <w:rsid w:val="00090571"/>
    <w:rsid w:val="00091769"/>
    <w:rsid w:val="00091EC6"/>
    <w:rsid w:val="00093137"/>
    <w:rsid w:val="00093184"/>
    <w:rsid w:val="00096902"/>
    <w:rsid w:val="000A32D2"/>
    <w:rsid w:val="000A4634"/>
    <w:rsid w:val="000A5521"/>
    <w:rsid w:val="000A5941"/>
    <w:rsid w:val="000A5F61"/>
    <w:rsid w:val="000A716C"/>
    <w:rsid w:val="000B2361"/>
    <w:rsid w:val="000B504D"/>
    <w:rsid w:val="000B5871"/>
    <w:rsid w:val="000B7388"/>
    <w:rsid w:val="000C0CD6"/>
    <w:rsid w:val="000C3094"/>
    <w:rsid w:val="000C49CC"/>
    <w:rsid w:val="000C562B"/>
    <w:rsid w:val="000C70B8"/>
    <w:rsid w:val="000C7C42"/>
    <w:rsid w:val="000D1100"/>
    <w:rsid w:val="000D1B35"/>
    <w:rsid w:val="000D36F9"/>
    <w:rsid w:val="000D461E"/>
    <w:rsid w:val="000D77B7"/>
    <w:rsid w:val="000D7F71"/>
    <w:rsid w:val="000E2D1C"/>
    <w:rsid w:val="000E3829"/>
    <w:rsid w:val="000E67FF"/>
    <w:rsid w:val="000E748D"/>
    <w:rsid w:val="000E763A"/>
    <w:rsid w:val="000E7DE7"/>
    <w:rsid w:val="000F11A3"/>
    <w:rsid w:val="000F2827"/>
    <w:rsid w:val="000F3C2A"/>
    <w:rsid w:val="000F66C3"/>
    <w:rsid w:val="000F6C33"/>
    <w:rsid w:val="000F6D41"/>
    <w:rsid w:val="0010055D"/>
    <w:rsid w:val="001006A4"/>
    <w:rsid w:val="00107B58"/>
    <w:rsid w:val="0011022C"/>
    <w:rsid w:val="0011323C"/>
    <w:rsid w:val="00113DF6"/>
    <w:rsid w:val="001158F9"/>
    <w:rsid w:val="00115CEF"/>
    <w:rsid w:val="00117CD9"/>
    <w:rsid w:val="00117FD9"/>
    <w:rsid w:val="00120445"/>
    <w:rsid w:val="00120757"/>
    <w:rsid w:val="00122382"/>
    <w:rsid w:val="00122CB8"/>
    <w:rsid w:val="00123BB3"/>
    <w:rsid w:val="0012416D"/>
    <w:rsid w:val="001247AB"/>
    <w:rsid w:val="00124F1F"/>
    <w:rsid w:val="00125063"/>
    <w:rsid w:val="00127448"/>
    <w:rsid w:val="001302DA"/>
    <w:rsid w:val="0013047C"/>
    <w:rsid w:val="00131313"/>
    <w:rsid w:val="00132B4F"/>
    <w:rsid w:val="00133517"/>
    <w:rsid w:val="00134213"/>
    <w:rsid w:val="00135613"/>
    <w:rsid w:val="0014186C"/>
    <w:rsid w:val="00143C7E"/>
    <w:rsid w:val="00143D1A"/>
    <w:rsid w:val="0014492D"/>
    <w:rsid w:val="00144A95"/>
    <w:rsid w:val="00153C97"/>
    <w:rsid w:val="0015430C"/>
    <w:rsid w:val="00154B24"/>
    <w:rsid w:val="00156DF1"/>
    <w:rsid w:val="0016313A"/>
    <w:rsid w:val="00163A26"/>
    <w:rsid w:val="00164ACF"/>
    <w:rsid w:val="00164C5B"/>
    <w:rsid w:val="00165493"/>
    <w:rsid w:val="00165EEB"/>
    <w:rsid w:val="00170572"/>
    <w:rsid w:val="00170F45"/>
    <w:rsid w:val="00173287"/>
    <w:rsid w:val="00173DEB"/>
    <w:rsid w:val="001755BC"/>
    <w:rsid w:val="0017582D"/>
    <w:rsid w:val="00183830"/>
    <w:rsid w:val="00184F31"/>
    <w:rsid w:val="00186BFE"/>
    <w:rsid w:val="0018772E"/>
    <w:rsid w:val="00187A5C"/>
    <w:rsid w:val="001902FA"/>
    <w:rsid w:val="00191D40"/>
    <w:rsid w:val="001932C0"/>
    <w:rsid w:val="00193EEA"/>
    <w:rsid w:val="0019525A"/>
    <w:rsid w:val="001A000D"/>
    <w:rsid w:val="001A1AD3"/>
    <w:rsid w:val="001A3BE6"/>
    <w:rsid w:val="001A5418"/>
    <w:rsid w:val="001A63DE"/>
    <w:rsid w:val="001B3585"/>
    <w:rsid w:val="001B6A24"/>
    <w:rsid w:val="001B779E"/>
    <w:rsid w:val="001B7B22"/>
    <w:rsid w:val="001C1282"/>
    <w:rsid w:val="001C1300"/>
    <w:rsid w:val="001C5132"/>
    <w:rsid w:val="001C70A9"/>
    <w:rsid w:val="001C7163"/>
    <w:rsid w:val="001C7402"/>
    <w:rsid w:val="001C7F1B"/>
    <w:rsid w:val="001D2DFE"/>
    <w:rsid w:val="001D31A9"/>
    <w:rsid w:val="001D55BF"/>
    <w:rsid w:val="001E03BE"/>
    <w:rsid w:val="001E1379"/>
    <w:rsid w:val="001E5FA6"/>
    <w:rsid w:val="001E7CA5"/>
    <w:rsid w:val="001F1640"/>
    <w:rsid w:val="001F4C21"/>
    <w:rsid w:val="001F63AE"/>
    <w:rsid w:val="00202F7E"/>
    <w:rsid w:val="0020306D"/>
    <w:rsid w:val="00203FC7"/>
    <w:rsid w:val="002043BB"/>
    <w:rsid w:val="00204D7A"/>
    <w:rsid w:val="00205A59"/>
    <w:rsid w:val="00206CC8"/>
    <w:rsid w:val="00206EBE"/>
    <w:rsid w:val="00207653"/>
    <w:rsid w:val="00212624"/>
    <w:rsid w:val="00212650"/>
    <w:rsid w:val="00217A70"/>
    <w:rsid w:val="0022169D"/>
    <w:rsid w:val="00222B1B"/>
    <w:rsid w:val="00231251"/>
    <w:rsid w:val="00236FDA"/>
    <w:rsid w:val="002417B1"/>
    <w:rsid w:val="002418A8"/>
    <w:rsid w:val="00241D9E"/>
    <w:rsid w:val="00241FFE"/>
    <w:rsid w:val="00242417"/>
    <w:rsid w:val="0024258C"/>
    <w:rsid w:val="00245734"/>
    <w:rsid w:val="0024583A"/>
    <w:rsid w:val="002466BE"/>
    <w:rsid w:val="00250461"/>
    <w:rsid w:val="002623DB"/>
    <w:rsid w:val="0026324C"/>
    <w:rsid w:val="00263585"/>
    <w:rsid w:val="002715F8"/>
    <w:rsid w:val="002753DA"/>
    <w:rsid w:val="00277823"/>
    <w:rsid w:val="002778FF"/>
    <w:rsid w:val="00280FC0"/>
    <w:rsid w:val="00281014"/>
    <w:rsid w:val="00281861"/>
    <w:rsid w:val="00283F54"/>
    <w:rsid w:val="0028556D"/>
    <w:rsid w:val="002856D2"/>
    <w:rsid w:val="00286D35"/>
    <w:rsid w:val="0028723F"/>
    <w:rsid w:val="0029113E"/>
    <w:rsid w:val="00291F9E"/>
    <w:rsid w:val="00295B15"/>
    <w:rsid w:val="002962DB"/>
    <w:rsid w:val="002A024B"/>
    <w:rsid w:val="002A1EFA"/>
    <w:rsid w:val="002A226A"/>
    <w:rsid w:val="002A4CF0"/>
    <w:rsid w:val="002A5B39"/>
    <w:rsid w:val="002A5DCE"/>
    <w:rsid w:val="002B192E"/>
    <w:rsid w:val="002B29D0"/>
    <w:rsid w:val="002B4DAD"/>
    <w:rsid w:val="002B6294"/>
    <w:rsid w:val="002B68DF"/>
    <w:rsid w:val="002B6D8B"/>
    <w:rsid w:val="002B72EA"/>
    <w:rsid w:val="002C1BC6"/>
    <w:rsid w:val="002C2AAF"/>
    <w:rsid w:val="002C5E9D"/>
    <w:rsid w:val="002C628D"/>
    <w:rsid w:val="002D0A8D"/>
    <w:rsid w:val="002D108B"/>
    <w:rsid w:val="002D16D7"/>
    <w:rsid w:val="002D17F1"/>
    <w:rsid w:val="002D249A"/>
    <w:rsid w:val="002D2EB7"/>
    <w:rsid w:val="002D63C7"/>
    <w:rsid w:val="002D7014"/>
    <w:rsid w:val="002D7B70"/>
    <w:rsid w:val="002E140A"/>
    <w:rsid w:val="002E26E4"/>
    <w:rsid w:val="002E2D0D"/>
    <w:rsid w:val="002E30AE"/>
    <w:rsid w:val="002E3D94"/>
    <w:rsid w:val="002E4CFD"/>
    <w:rsid w:val="002E4E49"/>
    <w:rsid w:val="002E4FBF"/>
    <w:rsid w:val="002E6E84"/>
    <w:rsid w:val="002F074E"/>
    <w:rsid w:val="002F1218"/>
    <w:rsid w:val="002F1471"/>
    <w:rsid w:val="002F233E"/>
    <w:rsid w:val="002F2D0B"/>
    <w:rsid w:val="002F3826"/>
    <w:rsid w:val="002F3907"/>
    <w:rsid w:val="002F3BBD"/>
    <w:rsid w:val="002F3C2B"/>
    <w:rsid w:val="002F3D18"/>
    <w:rsid w:val="002F4625"/>
    <w:rsid w:val="002F5D3F"/>
    <w:rsid w:val="002F7B61"/>
    <w:rsid w:val="003067BE"/>
    <w:rsid w:val="003110DD"/>
    <w:rsid w:val="00311BDD"/>
    <w:rsid w:val="00312482"/>
    <w:rsid w:val="00323364"/>
    <w:rsid w:val="00323FA1"/>
    <w:rsid w:val="00325868"/>
    <w:rsid w:val="00331E81"/>
    <w:rsid w:val="003328F7"/>
    <w:rsid w:val="00334979"/>
    <w:rsid w:val="0033525B"/>
    <w:rsid w:val="003401F4"/>
    <w:rsid w:val="0034290A"/>
    <w:rsid w:val="003436BF"/>
    <w:rsid w:val="003468D0"/>
    <w:rsid w:val="00346E1D"/>
    <w:rsid w:val="00346E4B"/>
    <w:rsid w:val="003505D0"/>
    <w:rsid w:val="003509CE"/>
    <w:rsid w:val="00351836"/>
    <w:rsid w:val="00351B91"/>
    <w:rsid w:val="00354153"/>
    <w:rsid w:val="00356362"/>
    <w:rsid w:val="003566C2"/>
    <w:rsid w:val="003573E0"/>
    <w:rsid w:val="00360A40"/>
    <w:rsid w:val="00361AD7"/>
    <w:rsid w:val="00365A62"/>
    <w:rsid w:val="00366625"/>
    <w:rsid w:val="003675BD"/>
    <w:rsid w:val="003714EA"/>
    <w:rsid w:val="00371835"/>
    <w:rsid w:val="0037229B"/>
    <w:rsid w:val="003742C2"/>
    <w:rsid w:val="00374F47"/>
    <w:rsid w:val="00375D6C"/>
    <w:rsid w:val="00376650"/>
    <w:rsid w:val="003766D8"/>
    <w:rsid w:val="00380FC4"/>
    <w:rsid w:val="00381FA3"/>
    <w:rsid w:val="00382382"/>
    <w:rsid w:val="00383808"/>
    <w:rsid w:val="00384058"/>
    <w:rsid w:val="003848F2"/>
    <w:rsid w:val="00387FF1"/>
    <w:rsid w:val="0039189C"/>
    <w:rsid w:val="003925FE"/>
    <w:rsid w:val="003941EE"/>
    <w:rsid w:val="00394614"/>
    <w:rsid w:val="00395160"/>
    <w:rsid w:val="00396800"/>
    <w:rsid w:val="00397895"/>
    <w:rsid w:val="003A70ED"/>
    <w:rsid w:val="003B0BFF"/>
    <w:rsid w:val="003B1388"/>
    <w:rsid w:val="003B2332"/>
    <w:rsid w:val="003B4399"/>
    <w:rsid w:val="003B4647"/>
    <w:rsid w:val="003B7806"/>
    <w:rsid w:val="003B7823"/>
    <w:rsid w:val="003C419E"/>
    <w:rsid w:val="003D0E40"/>
    <w:rsid w:val="003D226B"/>
    <w:rsid w:val="003D416E"/>
    <w:rsid w:val="003D5A7B"/>
    <w:rsid w:val="003E1961"/>
    <w:rsid w:val="003E2E01"/>
    <w:rsid w:val="003F139F"/>
    <w:rsid w:val="003F1979"/>
    <w:rsid w:val="003F4127"/>
    <w:rsid w:val="003F4C43"/>
    <w:rsid w:val="003F6459"/>
    <w:rsid w:val="00402AFA"/>
    <w:rsid w:val="0040335A"/>
    <w:rsid w:val="00403860"/>
    <w:rsid w:val="004045C4"/>
    <w:rsid w:val="00412FC8"/>
    <w:rsid w:val="00414030"/>
    <w:rsid w:val="00415A84"/>
    <w:rsid w:val="00417089"/>
    <w:rsid w:val="00420755"/>
    <w:rsid w:val="00424333"/>
    <w:rsid w:val="00425D48"/>
    <w:rsid w:val="00430630"/>
    <w:rsid w:val="00430D8F"/>
    <w:rsid w:val="00430E65"/>
    <w:rsid w:val="004325D4"/>
    <w:rsid w:val="00432E1C"/>
    <w:rsid w:val="00435333"/>
    <w:rsid w:val="00437B0D"/>
    <w:rsid w:val="00441617"/>
    <w:rsid w:val="004419CF"/>
    <w:rsid w:val="004421C5"/>
    <w:rsid w:val="004441C2"/>
    <w:rsid w:val="004455D4"/>
    <w:rsid w:val="00445C0B"/>
    <w:rsid w:val="004465E1"/>
    <w:rsid w:val="00451306"/>
    <w:rsid w:val="004517D1"/>
    <w:rsid w:val="004525E2"/>
    <w:rsid w:val="004540FF"/>
    <w:rsid w:val="00455036"/>
    <w:rsid w:val="00461806"/>
    <w:rsid w:val="00472F9A"/>
    <w:rsid w:val="0047581B"/>
    <w:rsid w:val="00476B0B"/>
    <w:rsid w:val="00476F94"/>
    <w:rsid w:val="0047747B"/>
    <w:rsid w:val="004778B4"/>
    <w:rsid w:val="00482C5F"/>
    <w:rsid w:val="0048409F"/>
    <w:rsid w:val="004842E2"/>
    <w:rsid w:val="00484727"/>
    <w:rsid w:val="00486BA0"/>
    <w:rsid w:val="00487932"/>
    <w:rsid w:val="00487B33"/>
    <w:rsid w:val="004930FB"/>
    <w:rsid w:val="00493443"/>
    <w:rsid w:val="00494CF9"/>
    <w:rsid w:val="004955DC"/>
    <w:rsid w:val="004A0105"/>
    <w:rsid w:val="004A2432"/>
    <w:rsid w:val="004A40C1"/>
    <w:rsid w:val="004A57BC"/>
    <w:rsid w:val="004A5860"/>
    <w:rsid w:val="004A6AFB"/>
    <w:rsid w:val="004A70AB"/>
    <w:rsid w:val="004A7EC1"/>
    <w:rsid w:val="004B152D"/>
    <w:rsid w:val="004B1DFC"/>
    <w:rsid w:val="004B2178"/>
    <w:rsid w:val="004B36A3"/>
    <w:rsid w:val="004B724D"/>
    <w:rsid w:val="004B7E55"/>
    <w:rsid w:val="004C0259"/>
    <w:rsid w:val="004C04FD"/>
    <w:rsid w:val="004C0D02"/>
    <w:rsid w:val="004C16D4"/>
    <w:rsid w:val="004C4ED8"/>
    <w:rsid w:val="004C604D"/>
    <w:rsid w:val="004D038F"/>
    <w:rsid w:val="004D1EBB"/>
    <w:rsid w:val="004D3BAF"/>
    <w:rsid w:val="004D65B9"/>
    <w:rsid w:val="004D6DBE"/>
    <w:rsid w:val="004D79AA"/>
    <w:rsid w:val="004E1627"/>
    <w:rsid w:val="004E2F90"/>
    <w:rsid w:val="004E3D0B"/>
    <w:rsid w:val="004E3ECE"/>
    <w:rsid w:val="004E798F"/>
    <w:rsid w:val="004E7F43"/>
    <w:rsid w:val="004F3A27"/>
    <w:rsid w:val="004F42A1"/>
    <w:rsid w:val="004F5601"/>
    <w:rsid w:val="004F5BDC"/>
    <w:rsid w:val="004F5CBA"/>
    <w:rsid w:val="00504F36"/>
    <w:rsid w:val="00505F2F"/>
    <w:rsid w:val="005065A1"/>
    <w:rsid w:val="00507692"/>
    <w:rsid w:val="00510E68"/>
    <w:rsid w:val="00511074"/>
    <w:rsid w:val="0051121D"/>
    <w:rsid w:val="005124EE"/>
    <w:rsid w:val="00512AF7"/>
    <w:rsid w:val="00513CED"/>
    <w:rsid w:val="00514884"/>
    <w:rsid w:val="00514C90"/>
    <w:rsid w:val="00515635"/>
    <w:rsid w:val="0051744B"/>
    <w:rsid w:val="005179FD"/>
    <w:rsid w:val="00520ED0"/>
    <w:rsid w:val="00521165"/>
    <w:rsid w:val="00523010"/>
    <w:rsid w:val="00530C3E"/>
    <w:rsid w:val="0053166B"/>
    <w:rsid w:val="00533268"/>
    <w:rsid w:val="005333F0"/>
    <w:rsid w:val="00537658"/>
    <w:rsid w:val="00537A71"/>
    <w:rsid w:val="00542708"/>
    <w:rsid w:val="00542803"/>
    <w:rsid w:val="00542ED6"/>
    <w:rsid w:val="00543FBB"/>
    <w:rsid w:val="0055073B"/>
    <w:rsid w:val="0055557E"/>
    <w:rsid w:val="005569C2"/>
    <w:rsid w:val="0056054F"/>
    <w:rsid w:val="0056133B"/>
    <w:rsid w:val="00564FFD"/>
    <w:rsid w:val="00566E22"/>
    <w:rsid w:val="0056790E"/>
    <w:rsid w:val="00570C2D"/>
    <w:rsid w:val="0057192B"/>
    <w:rsid w:val="005725FE"/>
    <w:rsid w:val="00572A16"/>
    <w:rsid w:val="00572DE9"/>
    <w:rsid w:val="00575710"/>
    <w:rsid w:val="00575E0D"/>
    <w:rsid w:val="00577910"/>
    <w:rsid w:val="00577ADD"/>
    <w:rsid w:val="00577B5E"/>
    <w:rsid w:val="00584923"/>
    <w:rsid w:val="00585E24"/>
    <w:rsid w:val="005860EE"/>
    <w:rsid w:val="005907C9"/>
    <w:rsid w:val="00592BEC"/>
    <w:rsid w:val="005931F6"/>
    <w:rsid w:val="005936EB"/>
    <w:rsid w:val="00595BF9"/>
    <w:rsid w:val="005A03B3"/>
    <w:rsid w:val="005A0819"/>
    <w:rsid w:val="005A2DB5"/>
    <w:rsid w:val="005A3B24"/>
    <w:rsid w:val="005A448D"/>
    <w:rsid w:val="005A6231"/>
    <w:rsid w:val="005A735B"/>
    <w:rsid w:val="005B097A"/>
    <w:rsid w:val="005B2E41"/>
    <w:rsid w:val="005B3623"/>
    <w:rsid w:val="005B4A54"/>
    <w:rsid w:val="005B5720"/>
    <w:rsid w:val="005B5F8D"/>
    <w:rsid w:val="005B65EA"/>
    <w:rsid w:val="005B775A"/>
    <w:rsid w:val="005C05DC"/>
    <w:rsid w:val="005C0604"/>
    <w:rsid w:val="005C082D"/>
    <w:rsid w:val="005C2706"/>
    <w:rsid w:val="005D12FD"/>
    <w:rsid w:val="005D3671"/>
    <w:rsid w:val="005D545D"/>
    <w:rsid w:val="005D6077"/>
    <w:rsid w:val="005E011C"/>
    <w:rsid w:val="005E0B36"/>
    <w:rsid w:val="005E16F2"/>
    <w:rsid w:val="005E5B5D"/>
    <w:rsid w:val="005E686F"/>
    <w:rsid w:val="005F0434"/>
    <w:rsid w:val="005F63D7"/>
    <w:rsid w:val="00600241"/>
    <w:rsid w:val="006013B4"/>
    <w:rsid w:val="006017DA"/>
    <w:rsid w:val="00603842"/>
    <w:rsid w:val="0060564B"/>
    <w:rsid w:val="006068CB"/>
    <w:rsid w:val="00606C94"/>
    <w:rsid w:val="006131BE"/>
    <w:rsid w:val="00613E1B"/>
    <w:rsid w:val="00614A4D"/>
    <w:rsid w:val="00616AD6"/>
    <w:rsid w:val="00620CAE"/>
    <w:rsid w:val="00622336"/>
    <w:rsid w:val="0062288C"/>
    <w:rsid w:val="006229F0"/>
    <w:rsid w:val="00622A71"/>
    <w:rsid w:val="00623CCD"/>
    <w:rsid w:val="00625E1D"/>
    <w:rsid w:val="0063283A"/>
    <w:rsid w:val="00632C14"/>
    <w:rsid w:val="00636295"/>
    <w:rsid w:val="006459CA"/>
    <w:rsid w:val="006462FD"/>
    <w:rsid w:val="006501CB"/>
    <w:rsid w:val="006524E6"/>
    <w:rsid w:val="00652985"/>
    <w:rsid w:val="00653BFE"/>
    <w:rsid w:val="00654432"/>
    <w:rsid w:val="00654AB9"/>
    <w:rsid w:val="006626FE"/>
    <w:rsid w:val="00662E38"/>
    <w:rsid w:val="00663571"/>
    <w:rsid w:val="00664F38"/>
    <w:rsid w:val="00665EF5"/>
    <w:rsid w:val="00667F93"/>
    <w:rsid w:val="006700A2"/>
    <w:rsid w:val="00671BE9"/>
    <w:rsid w:val="0067323A"/>
    <w:rsid w:val="006756BC"/>
    <w:rsid w:val="006761A1"/>
    <w:rsid w:val="006815CA"/>
    <w:rsid w:val="0068348A"/>
    <w:rsid w:val="00684D2B"/>
    <w:rsid w:val="00685842"/>
    <w:rsid w:val="006902CB"/>
    <w:rsid w:val="0069129D"/>
    <w:rsid w:val="0069187C"/>
    <w:rsid w:val="00691D3A"/>
    <w:rsid w:val="00691FD9"/>
    <w:rsid w:val="006923F9"/>
    <w:rsid w:val="00693840"/>
    <w:rsid w:val="00694E5D"/>
    <w:rsid w:val="006953E2"/>
    <w:rsid w:val="006959F9"/>
    <w:rsid w:val="006A0747"/>
    <w:rsid w:val="006A2734"/>
    <w:rsid w:val="006A314E"/>
    <w:rsid w:val="006A4C45"/>
    <w:rsid w:val="006A67CB"/>
    <w:rsid w:val="006A7628"/>
    <w:rsid w:val="006A78E6"/>
    <w:rsid w:val="006B051D"/>
    <w:rsid w:val="006B1252"/>
    <w:rsid w:val="006B61E8"/>
    <w:rsid w:val="006B7253"/>
    <w:rsid w:val="006C05C9"/>
    <w:rsid w:val="006C0985"/>
    <w:rsid w:val="006C7EE1"/>
    <w:rsid w:val="006D1527"/>
    <w:rsid w:val="006D19C6"/>
    <w:rsid w:val="006D3752"/>
    <w:rsid w:val="006D42F1"/>
    <w:rsid w:val="006D5C4E"/>
    <w:rsid w:val="006E18A6"/>
    <w:rsid w:val="006E278C"/>
    <w:rsid w:val="006E292C"/>
    <w:rsid w:val="006E3436"/>
    <w:rsid w:val="006E4AD6"/>
    <w:rsid w:val="006E4E00"/>
    <w:rsid w:val="006E5234"/>
    <w:rsid w:val="006E598C"/>
    <w:rsid w:val="006E7078"/>
    <w:rsid w:val="006E7456"/>
    <w:rsid w:val="006F01D1"/>
    <w:rsid w:val="006F08A3"/>
    <w:rsid w:val="006F1937"/>
    <w:rsid w:val="006F36E6"/>
    <w:rsid w:val="006F6139"/>
    <w:rsid w:val="007014C9"/>
    <w:rsid w:val="00702BA8"/>
    <w:rsid w:val="0070436C"/>
    <w:rsid w:val="00705BBB"/>
    <w:rsid w:val="00705F13"/>
    <w:rsid w:val="00707DC5"/>
    <w:rsid w:val="00711B65"/>
    <w:rsid w:val="00714326"/>
    <w:rsid w:val="007152E7"/>
    <w:rsid w:val="007156AA"/>
    <w:rsid w:val="00715793"/>
    <w:rsid w:val="00716A48"/>
    <w:rsid w:val="00716CE8"/>
    <w:rsid w:val="007204C0"/>
    <w:rsid w:val="0072083A"/>
    <w:rsid w:val="00720D26"/>
    <w:rsid w:val="00722196"/>
    <w:rsid w:val="00722EBA"/>
    <w:rsid w:val="00730721"/>
    <w:rsid w:val="00733B1A"/>
    <w:rsid w:val="007351AB"/>
    <w:rsid w:val="007355D8"/>
    <w:rsid w:val="0073798F"/>
    <w:rsid w:val="007405A5"/>
    <w:rsid w:val="0074525F"/>
    <w:rsid w:val="00746619"/>
    <w:rsid w:val="00747D74"/>
    <w:rsid w:val="00747F52"/>
    <w:rsid w:val="00751717"/>
    <w:rsid w:val="00752C44"/>
    <w:rsid w:val="007537C8"/>
    <w:rsid w:val="00753AC2"/>
    <w:rsid w:val="007559EE"/>
    <w:rsid w:val="007570AD"/>
    <w:rsid w:val="00761487"/>
    <w:rsid w:val="0076170D"/>
    <w:rsid w:val="007639D3"/>
    <w:rsid w:val="00763E33"/>
    <w:rsid w:val="0076461A"/>
    <w:rsid w:val="00764B08"/>
    <w:rsid w:val="00766C0C"/>
    <w:rsid w:val="00767A75"/>
    <w:rsid w:val="00771577"/>
    <w:rsid w:val="007718BC"/>
    <w:rsid w:val="00775484"/>
    <w:rsid w:val="00775C58"/>
    <w:rsid w:val="007776B0"/>
    <w:rsid w:val="00781623"/>
    <w:rsid w:val="00784142"/>
    <w:rsid w:val="0078554E"/>
    <w:rsid w:val="00787707"/>
    <w:rsid w:val="00792317"/>
    <w:rsid w:val="00795C7D"/>
    <w:rsid w:val="00795E20"/>
    <w:rsid w:val="007967FC"/>
    <w:rsid w:val="00796B8C"/>
    <w:rsid w:val="007A4F09"/>
    <w:rsid w:val="007A4FD8"/>
    <w:rsid w:val="007A5438"/>
    <w:rsid w:val="007A61B4"/>
    <w:rsid w:val="007A6380"/>
    <w:rsid w:val="007A6F36"/>
    <w:rsid w:val="007A766E"/>
    <w:rsid w:val="007A7EF8"/>
    <w:rsid w:val="007B0367"/>
    <w:rsid w:val="007B0DFC"/>
    <w:rsid w:val="007B2085"/>
    <w:rsid w:val="007B2DBD"/>
    <w:rsid w:val="007B2E54"/>
    <w:rsid w:val="007B3134"/>
    <w:rsid w:val="007B38B7"/>
    <w:rsid w:val="007B4E60"/>
    <w:rsid w:val="007B7234"/>
    <w:rsid w:val="007B7970"/>
    <w:rsid w:val="007C3804"/>
    <w:rsid w:val="007C398B"/>
    <w:rsid w:val="007C3E10"/>
    <w:rsid w:val="007C52B6"/>
    <w:rsid w:val="007D2D26"/>
    <w:rsid w:val="007D60F3"/>
    <w:rsid w:val="007D636B"/>
    <w:rsid w:val="007D660E"/>
    <w:rsid w:val="007D7950"/>
    <w:rsid w:val="007E0564"/>
    <w:rsid w:val="007E0DA0"/>
    <w:rsid w:val="007E0DAE"/>
    <w:rsid w:val="007E3E36"/>
    <w:rsid w:val="007E40B8"/>
    <w:rsid w:val="007E41A2"/>
    <w:rsid w:val="007E4ED7"/>
    <w:rsid w:val="007E740E"/>
    <w:rsid w:val="007E7855"/>
    <w:rsid w:val="007F0329"/>
    <w:rsid w:val="007F1170"/>
    <w:rsid w:val="007F1AB3"/>
    <w:rsid w:val="007F2688"/>
    <w:rsid w:val="007F31D4"/>
    <w:rsid w:val="007F385A"/>
    <w:rsid w:val="007F6467"/>
    <w:rsid w:val="00800E28"/>
    <w:rsid w:val="00800F0F"/>
    <w:rsid w:val="00801F9E"/>
    <w:rsid w:val="008125B7"/>
    <w:rsid w:val="008157F7"/>
    <w:rsid w:val="0081733F"/>
    <w:rsid w:val="0081736E"/>
    <w:rsid w:val="00820480"/>
    <w:rsid w:val="00820721"/>
    <w:rsid w:val="00820B37"/>
    <w:rsid w:val="008221BB"/>
    <w:rsid w:val="0082270C"/>
    <w:rsid w:val="008230E8"/>
    <w:rsid w:val="00830859"/>
    <w:rsid w:val="0083221C"/>
    <w:rsid w:val="00834CAF"/>
    <w:rsid w:val="00836EDC"/>
    <w:rsid w:val="00843223"/>
    <w:rsid w:val="008444DC"/>
    <w:rsid w:val="00847901"/>
    <w:rsid w:val="00850E99"/>
    <w:rsid w:val="00851045"/>
    <w:rsid w:val="008516B1"/>
    <w:rsid w:val="0085379F"/>
    <w:rsid w:val="00854683"/>
    <w:rsid w:val="00854A61"/>
    <w:rsid w:val="00854A92"/>
    <w:rsid w:val="00857534"/>
    <w:rsid w:val="0086312E"/>
    <w:rsid w:val="00863844"/>
    <w:rsid w:val="00863A59"/>
    <w:rsid w:val="008659CA"/>
    <w:rsid w:val="00865E68"/>
    <w:rsid w:val="00867CD4"/>
    <w:rsid w:val="00870A14"/>
    <w:rsid w:val="00870CD2"/>
    <w:rsid w:val="0087109E"/>
    <w:rsid w:val="00872351"/>
    <w:rsid w:val="008727BC"/>
    <w:rsid w:val="00873648"/>
    <w:rsid w:val="00874828"/>
    <w:rsid w:val="00874E37"/>
    <w:rsid w:val="00874FC7"/>
    <w:rsid w:val="00875946"/>
    <w:rsid w:val="0087607D"/>
    <w:rsid w:val="0087645B"/>
    <w:rsid w:val="008772D0"/>
    <w:rsid w:val="0087742C"/>
    <w:rsid w:val="0087769B"/>
    <w:rsid w:val="00880E1C"/>
    <w:rsid w:val="008828F6"/>
    <w:rsid w:val="00885242"/>
    <w:rsid w:val="0088798C"/>
    <w:rsid w:val="008903B5"/>
    <w:rsid w:val="008906C2"/>
    <w:rsid w:val="0089093F"/>
    <w:rsid w:val="00890C8C"/>
    <w:rsid w:val="00890FBF"/>
    <w:rsid w:val="00894E08"/>
    <w:rsid w:val="00895446"/>
    <w:rsid w:val="00895B5D"/>
    <w:rsid w:val="008966F6"/>
    <w:rsid w:val="008A2343"/>
    <w:rsid w:val="008A2BB5"/>
    <w:rsid w:val="008A401B"/>
    <w:rsid w:val="008A4357"/>
    <w:rsid w:val="008B24B1"/>
    <w:rsid w:val="008B3356"/>
    <w:rsid w:val="008B4202"/>
    <w:rsid w:val="008B6633"/>
    <w:rsid w:val="008B73E2"/>
    <w:rsid w:val="008B772B"/>
    <w:rsid w:val="008B7C40"/>
    <w:rsid w:val="008C0F17"/>
    <w:rsid w:val="008C49EB"/>
    <w:rsid w:val="008C5F95"/>
    <w:rsid w:val="008C725E"/>
    <w:rsid w:val="008C7A2B"/>
    <w:rsid w:val="008C7EC8"/>
    <w:rsid w:val="008D0D42"/>
    <w:rsid w:val="008D21E0"/>
    <w:rsid w:val="008D3522"/>
    <w:rsid w:val="008D37D9"/>
    <w:rsid w:val="008D3AFC"/>
    <w:rsid w:val="008D44DC"/>
    <w:rsid w:val="008D4C73"/>
    <w:rsid w:val="008D6DF2"/>
    <w:rsid w:val="008D6E6C"/>
    <w:rsid w:val="008D7B66"/>
    <w:rsid w:val="008E1CF7"/>
    <w:rsid w:val="008E2C68"/>
    <w:rsid w:val="008E4152"/>
    <w:rsid w:val="008E52B2"/>
    <w:rsid w:val="008F2AB0"/>
    <w:rsid w:val="008F2EF0"/>
    <w:rsid w:val="008F4593"/>
    <w:rsid w:val="008F622E"/>
    <w:rsid w:val="008F6678"/>
    <w:rsid w:val="008F7839"/>
    <w:rsid w:val="0090242B"/>
    <w:rsid w:val="00904121"/>
    <w:rsid w:val="0090799F"/>
    <w:rsid w:val="00910067"/>
    <w:rsid w:val="00911014"/>
    <w:rsid w:val="0091118B"/>
    <w:rsid w:val="00911879"/>
    <w:rsid w:val="00913FED"/>
    <w:rsid w:val="009144D3"/>
    <w:rsid w:val="009151B2"/>
    <w:rsid w:val="009156A7"/>
    <w:rsid w:val="00916E89"/>
    <w:rsid w:val="0092061A"/>
    <w:rsid w:val="00924908"/>
    <w:rsid w:val="00925758"/>
    <w:rsid w:val="0093122F"/>
    <w:rsid w:val="009327CD"/>
    <w:rsid w:val="00932C35"/>
    <w:rsid w:val="00934B02"/>
    <w:rsid w:val="00935796"/>
    <w:rsid w:val="00936D9E"/>
    <w:rsid w:val="00937AED"/>
    <w:rsid w:val="009415FC"/>
    <w:rsid w:val="0094213E"/>
    <w:rsid w:val="00942D08"/>
    <w:rsid w:val="00943D4E"/>
    <w:rsid w:val="00945699"/>
    <w:rsid w:val="00951A76"/>
    <w:rsid w:val="009621ED"/>
    <w:rsid w:val="00963806"/>
    <w:rsid w:val="00965289"/>
    <w:rsid w:val="00965ED4"/>
    <w:rsid w:val="0096781C"/>
    <w:rsid w:val="00972405"/>
    <w:rsid w:val="009740C9"/>
    <w:rsid w:val="00975AF9"/>
    <w:rsid w:val="0097749B"/>
    <w:rsid w:val="00977959"/>
    <w:rsid w:val="00977D6A"/>
    <w:rsid w:val="0098323B"/>
    <w:rsid w:val="00985463"/>
    <w:rsid w:val="0098689E"/>
    <w:rsid w:val="00987249"/>
    <w:rsid w:val="00987427"/>
    <w:rsid w:val="0098760C"/>
    <w:rsid w:val="009878AA"/>
    <w:rsid w:val="0099026E"/>
    <w:rsid w:val="00990849"/>
    <w:rsid w:val="009909A9"/>
    <w:rsid w:val="0099246A"/>
    <w:rsid w:val="009938A3"/>
    <w:rsid w:val="00994CF3"/>
    <w:rsid w:val="009955C8"/>
    <w:rsid w:val="00996483"/>
    <w:rsid w:val="00996BD6"/>
    <w:rsid w:val="00997D7D"/>
    <w:rsid w:val="009A030B"/>
    <w:rsid w:val="009A32CA"/>
    <w:rsid w:val="009A34B3"/>
    <w:rsid w:val="009A37B9"/>
    <w:rsid w:val="009A46B5"/>
    <w:rsid w:val="009A5906"/>
    <w:rsid w:val="009B064C"/>
    <w:rsid w:val="009B294B"/>
    <w:rsid w:val="009B2C53"/>
    <w:rsid w:val="009B3FB5"/>
    <w:rsid w:val="009B4AF8"/>
    <w:rsid w:val="009B7370"/>
    <w:rsid w:val="009C0FEC"/>
    <w:rsid w:val="009C1BA4"/>
    <w:rsid w:val="009C3609"/>
    <w:rsid w:val="009C68A6"/>
    <w:rsid w:val="009C6BD6"/>
    <w:rsid w:val="009C6F5C"/>
    <w:rsid w:val="009C764B"/>
    <w:rsid w:val="009C79C6"/>
    <w:rsid w:val="009C7FBC"/>
    <w:rsid w:val="009D1CAD"/>
    <w:rsid w:val="009D4AAA"/>
    <w:rsid w:val="009D68D0"/>
    <w:rsid w:val="009D6CB9"/>
    <w:rsid w:val="009E3E27"/>
    <w:rsid w:val="009E4F63"/>
    <w:rsid w:val="009E768F"/>
    <w:rsid w:val="009E7B2E"/>
    <w:rsid w:val="009F0DD9"/>
    <w:rsid w:val="009F1E7C"/>
    <w:rsid w:val="009F440E"/>
    <w:rsid w:val="009F4806"/>
    <w:rsid w:val="009F5FDD"/>
    <w:rsid w:val="009F600B"/>
    <w:rsid w:val="009F649E"/>
    <w:rsid w:val="009F697B"/>
    <w:rsid w:val="009F69D8"/>
    <w:rsid w:val="009F7546"/>
    <w:rsid w:val="009F793D"/>
    <w:rsid w:val="009F7A40"/>
    <w:rsid w:val="00A00D9F"/>
    <w:rsid w:val="00A014CA"/>
    <w:rsid w:val="00A0232E"/>
    <w:rsid w:val="00A07B9D"/>
    <w:rsid w:val="00A07E5C"/>
    <w:rsid w:val="00A1476A"/>
    <w:rsid w:val="00A16131"/>
    <w:rsid w:val="00A219C5"/>
    <w:rsid w:val="00A224F0"/>
    <w:rsid w:val="00A22C23"/>
    <w:rsid w:val="00A23B1E"/>
    <w:rsid w:val="00A23C21"/>
    <w:rsid w:val="00A2457A"/>
    <w:rsid w:val="00A25508"/>
    <w:rsid w:val="00A26126"/>
    <w:rsid w:val="00A275EC"/>
    <w:rsid w:val="00A31949"/>
    <w:rsid w:val="00A34454"/>
    <w:rsid w:val="00A34D64"/>
    <w:rsid w:val="00A363E9"/>
    <w:rsid w:val="00A36429"/>
    <w:rsid w:val="00A37AB5"/>
    <w:rsid w:val="00A40342"/>
    <w:rsid w:val="00A40659"/>
    <w:rsid w:val="00A42098"/>
    <w:rsid w:val="00A437EC"/>
    <w:rsid w:val="00A43F54"/>
    <w:rsid w:val="00A444E7"/>
    <w:rsid w:val="00A47CBF"/>
    <w:rsid w:val="00A511BB"/>
    <w:rsid w:val="00A51B19"/>
    <w:rsid w:val="00A55055"/>
    <w:rsid w:val="00A5665A"/>
    <w:rsid w:val="00A570AF"/>
    <w:rsid w:val="00A6131A"/>
    <w:rsid w:val="00A64A26"/>
    <w:rsid w:val="00A73818"/>
    <w:rsid w:val="00A76522"/>
    <w:rsid w:val="00A76941"/>
    <w:rsid w:val="00A80E0B"/>
    <w:rsid w:val="00A81F31"/>
    <w:rsid w:val="00A82F33"/>
    <w:rsid w:val="00A8313D"/>
    <w:rsid w:val="00A83C38"/>
    <w:rsid w:val="00A84039"/>
    <w:rsid w:val="00A873A4"/>
    <w:rsid w:val="00A87535"/>
    <w:rsid w:val="00A9137F"/>
    <w:rsid w:val="00A914A8"/>
    <w:rsid w:val="00A9228D"/>
    <w:rsid w:val="00A92A2D"/>
    <w:rsid w:val="00A95490"/>
    <w:rsid w:val="00A966BC"/>
    <w:rsid w:val="00A96932"/>
    <w:rsid w:val="00AA080B"/>
    <w:rsid w:val="00AA0B4F"/>
    <w:rsid w:val="00AA2CD9"/>
    <w:rsid w:val="00AA475C"/>
    <w:rsid w:val="00AA7024"/>
    <w:rsid w:val="00AB0057"/>
    <w:rsid w:val="00AB08E2"/>
    <w:rsid w:val="00AB08FD"/>
    <w:rsid w:val="00AB12FC"/>
    <w:rsid w:val="00AB14DB"/>
    <w:rsid w:val="00AB1DC8"/>
    <w:rsid w:val="00AB5615"/>
    <w:rsid w:val="00AC09C9"/>
    <w:rsid w:val="00AC2FCE"/>
    <w:rsid w:val="00AC51E7"/>
    <w:rsid w:val="00AD20FF"/>
    <w:rsid w:val="00AD296F"/>
    <w:rsid w:val="00AD2C63"/>
    <w:rsid w:val="00AD4CAF"/>
    <w:rsid w:val="00AD6683"/>
    <w:rsid w:val="00AE15CD"/>
    <w:rsid w:val="00AE2A5B"/>
    <w:rsid w:val="00AE4418"/>
    <w:rsid w:val="00AE53DA"/>
    <w:rsid w:val="00AE74F2"/>
    <w:rsid w:val="00AF01FD"/>
    <w:rsid w:val="00AF0BA6"/>
    <w:rsid w:val="00AF0D70"/>
    <w:rsid w:val="00AF1BAE"/>
    <w:rsid w:val="00AF2360"/>
    <w:rsid w:val="00AF260C"/>
    <w:rsid w:val="00AF2C54"/>
    <w:rsid w:val="00AF422C"/>
    <w:rsid w:val="00AF5F71"/>
    <w:rsid w:val="00AF6082"/>
    <w:rsid w:val="00AF6542"/>
    <w:rsid w:val="00AF79A6"/>
    <w:rsid w:val="00B00152"/>
    <w:rsid w:val="00B00864"/>
    <w:rsid w:val="00B0153C"/>
    <w:rsid w:val="00B019D7"/>
    <w:rsid w:val="00B03052"/>
    <w:rsid w:val="00B042A5"/>
    <w:rsid w:val="00B05817"/>
    <w:rsid w:val="00B06D99"/>
    <w:rsid w:val="00B07830"/>
    <w:rsid w:val="00B100AE"/>
    <w:rsid w:val="00B1087C"/>
    <w:rsid w:val="00B167AE"/>
    <w:rsid w:val="00B17E4E"/>
    <w:rsid w:val="00B21FE9"/>
    <w:rsid w:val="00B26EC5"/>
    <w:rsid w:val="00B31455"/>
    <w:rsid w:val="00B32515"/>
    <w:rsid w:val="00B32724"/>
    <w:rsid w:val="00B33445"/>
    <w:rsid w:val="00B347BE"/>
    <w:rsid w:val="00B34C0E"/>
    <w:rsid w:val="00B35526"/>
    <w:rsid w:val="00B358C1"/>
    <w:rsid w:val="00B365A6"/>
    <w:rsid w:val="00B37678"/>
    <w:rsid w:val="00B42668"/>
    <w:rsid w:val="00B44B05"/>
    <w:rsid w:val="00B44D5D"/>
    <w:rsid w:val="00B476BF"/>
    <w:rsid w:val="00B47FE9"/>
    <w:rsid w:val="00B5115D"/>
    <w:rsid w:val="00B539FA"/>
    <w:rsid w:val="00B54A84"/>
    <w:rsid w:val="00B603DE"/>
    <w:rsid w:val="00B60D35"/>
    <w:rsid w:val="00B60FF1"/>
    <w:rsid w:val="00B6184C"/>
    <w:rsid w:val="00B63F5B"/>
    <w:rsid w:val="00B655D6"/>
    <w:rsid w:val="00B65803"/>
    <w:rsid w:val="00B67E30"/>
    <w:rsid w:val="00B70C8B"/>
    <w:rsid w:val="00B71CCC"/>
    <w:rsid w:val="00B744CC"/>
    <w:rsid w:val="00B74646"/>
    <w:rsid w:val="00B75220"/>
    <w:rsid w:val="00B75F6B"/>
    <w:rsid w:val="00B7669B"/>
    <w:rsid w:val="00B778D3"/>
    <w:rsid w:val="00B800F7"/>
    <w:rsid w:val="00B82A60"/>
    <w:rsid w:val="00B842A1"/>
    <w:rsid w:val="00B85BA1"/>
    <w:rsid w:val="00B869F2"/>
    <w:rsid w:val="00B87B76"/>
    <w:rsid w:val="00B92451"/>
    <w:rsid w:val="00B9276D"/>
    <w:rsid w:val="00B93D55"/>
    <w:rsid w:val="00B93E76"/>
    <w:rsid w:val="00B9468C"/>
    <w:rsid w:val="00B95A8A"/>
    <w:rsid w:val="00B966AA"/>
    <w:rsid w:val="00B978C5"/>
    <w:rsid w:val="00B97E9A"/>
    <w:rsid w:val="00BA0258"/>
    <w:rsid w:val="00BA247F"/>
    <w:rsid w:val="00BA394A"/>
    <w:rsid w:val="00BA4596"/>
    <w:rsid w:val="00BA7F4C"/>
    <w:rsid w:val="00BB02D6"/>
    <w:rsid w:val="00BB250C"/>
    <w:rsid w:val="00BB392A"/>
    <w:rsid w:val="00BB3E6B"/>
    <w:rsid w:val="00BB494E"/>
    <w:rsid w:val="00BB5203"/>
    <w:rsid w:val="00BB6EF6"/>
    <w:rsid w:val="00BC07BB"/>
    <w:rsid w:val="00BC0F50"/>
    <w:rsid w:val="00BC30FA"/>
    <w:rsid w:val="00BC3B60"/>
    <w:rsid w:val="00BC450F"/>
    <w:rsid w:val="00BC6CA2"/>
    <w:rsid w:val="00BC7048"/>
    <w:rsid w:val="00BC7AEC"/>
    <w:rsid w:val="00BD03A9"/>
    <w:rsid w:val="00BD0F2C"/>
    <w:rsid w:val="00BD0FB9"/>
    <w:rsid w:val="00BD3463"/>
    <w:rsid w:val="00BD4E24"/>
    <w:rsid w:val="00BD514B"/>
    <w:rsid w:val="00BD7B6E"/>
    <w:rsid w:val="00BE0B9A"/>
    <w:rsid w:val="00BE184F"/>
    <w:rsid w:val="00BE29E8"/>
    <w:rsid w:val="00BE38BC"/>
    <w:rsid w:val="00BE3C24"/>
    <w:rsid w:val="00BE4B09"/>
    <w:rsid w:val="00BF0BAF"/>
    <w:rsid w:val="00BF1905"/>
    <w:rsid w:val="00BF2DDA"/>
    <w:rsid w:val="00BF3C0A"/>
    <w:rsid w:val="00BF49C1"/>
    <w:rsid w:val="00BF59CA"/>
    <w:rsid w:val="00BF6D6E"/>
    <w:rsid w:val="00C01767"/>
    <w:rsid w:val="00C02BB3"/>
    <w:rsid w:val="00C03417"/>
    <w:rsid w:val="00C0348D"/>
    <w:rsid w:val="00C0376C"/>
    <w:rsid w:val="00C04C01"/>
    <w:rsid w:val="00C054E7"/>
    <w:rsid w:val="00C05FFC"/>
    <w:rsid w:val="00C11F3F"/>
    <w:rsid w:val="00C15268"/>
    <w:rsid w:val="00C16CFB"/>
    <w:rsid w:val="00C238F6"/>
    <w:rsid w:val="00C27567"/>
    <w:rsid w:val="00C3035B"/>
    <w:rsid w:val="00C32992"/>
    <w:rsid w:val="00C32C74"/>
    <w:rsid w:val="00C409EB"/>
    <w:rsid w:val="00C40F9C"/>
    <w:rsid w:val="00C42564"/>
    <w:rsid w:val="00C43128"/>
    <w:rsid w:val="00C4499A"/>
    <w:rsid w:val="00C50827"/>
    <w:rsid w:val="00C517A8"/>
    <w:rsid w:val="00C529CC"/>
    <w:rsid w:val="00C53423"/>
    <w:rsid w:val="00C56E92"/>
    <w:rsid w:val="00C6159D"/>
    <w:rsid w:val="00C615EB"/>
    <w:rsid w:val="00C64BDD"/>
    <w:rsid w:val="00C65102"/>
    <w:rsid w:val="00C65E04"/>
    <w:rsid w:val="00C671B0"/>
    <w:rsid w:val="00C7005F"/>
    <w:rsid w:val="00C7089F"/>
    <w:rsid w:val="00C70A40"/>
    <w:rsid w:val="00C72E03"/>
    <w:rsid w:val="00C76301"/>
    <w:rsid w:val="00C807A1"/>
    <w:rsid w:val="00C85562"/>
    <w:rsid w:val="00C86E53"/>
    <w:rsid w:val="00C86F2E"/>
    <w:rsid w:val="00C870C4"/>
    <w:rsid w:val="00C924CD"/>
    <w:rsid w:val="00C9307C"/>
    <w:rsid w:val="00CA094A"/>
    <w:rsid w:val="00CA1097"/>
    <w:rsid w:val="00CA10C4"/>
    <w:rsid w:val="00CA159C"/>
    <w:rsid w:val="00CA43AE"/>
    <w:rsid w:val="00CB0C59"/>
    <w:rsid w:val="00CB1DF3"/>
    <w:rsid w:val="00CB2C2F"/>
    <w:rsid w:val="00CB2F7D"/>
    <w:rsid w:val="00CB3435"/>
    <w:rsid w:val="00CB3F54"/>
    <w:rsid w:val="00CC2A4A"/>
    <w:rsid w:val="00CC2AA6"/>
    <w:rsid w:val="00CC2AB5"/>
    <w:rsid w:val="00CC4F7B"/>
    <w:rsid w:val="00CC6EC7"/>
    <w:rsid w:val="00CC7AF1"/>
    <w:rsid w:val="00CD16ED"/>
    <w:rsid w:val="00CD18F4"/>
    <w:rsid w:val="00CD19B5"/>
    <w:rsid w:val="00CD1B4F"/>
    <w:rsid w:val="00CD1BDF"/>
    <w:rsid w:val="00CD207E"/>
    <w:rsid w:val="00CD5EE7"/>
    <w:rsid w:val="00CD6168"/>
    <w:rsid w:val="00CD6763"/>
    <w:rsid w:val="00CD6E30"/>
    <w:rsid w:val="00CD7000"/>
    <w:rsid w:val="00CD71FA"/>
    <w:rsid w:val="00CE2134"/>
    <w:rsid w:val="00CE3009"/>
    <w:rsid w:val="00CE5A21"/>
    <w:rsid w:val="00CE5B87"/>
    <w:rsid w:val="00CE6E5C"/>
    <w:rsid w:val="00CE7B60"/>
    <w:rsid w:val="00CF1AA3"/>
    <w:rsid w:val="00CF1BED"/>
    <w:rsid w:val="00CF1D16"/>
    <w:rsid w:val="00CF270F"/>
    <w:rsid w:val="00CF2B30"/>
    <w:rsid w:val="00CF5CFF"/>
    <w:rsid w:val="00CF772C"/>
    <w:rsid w:val="00D00E3C"/>
    <w:rsid w:val="00D01A40"/>
    <w:rsid w:val="00D01C01"/>
    <w:rsid w:val="00D02B7E"/>
    <w:rsid w:val="00D04AF9"/>
    <w:rsid w:val="00D04C39"/>
    <w:rsid w:val="00D069D8"/>
    <w:rsid w:val="00D1051B"/>
    <w:rsid w:val="00D128CD"/>
    <w:rsid w:val="00D16058"/>
    <w:rsid w:val="00D25310"/>
    <w:rsid w:val="00D256C8"/>
    <w:rsid w:val="00D26526"/>
    <w:rsid w:val="00D307B2"/>
    <w:rsid w:val="00D32773"/>
    <w:rsid w:val="00D33979"/>
    <w:rsid w:val="00D33B0F"/>
    <w:rsid w:val="00D34A5D"/>
    <w:rsid w:val="00D34AA6"/>
    <w:rsid w:val="00D3665A"/>
    <w:rsid w:val="00D40C41"/>
    <w:rsid w:val="00D455C5"/>
    <w:rsid w:val="00D4659C"/>
    <w:rsid w:val="00D51C4A"/>
    <w:rsid w:val="00D52A69"/>
    <w:rsid w:val="00D53CBD"/>
    <w:rsid w:val="00D53D52"/>
    <w:rsid w:val="00D53E47"/>
    <w:rsid w:val="00D543CA"/>
    <w:rsid w:val="00D5573F"/>
    <w:rsid w:val="00D557A3"/>
    <w:rsid w:val="00D619FA"/>
    <w:rsid w:val="00D62DB9"/>
    <w:rsid w:val="00D62F22"/>
    <w:rsid w:val="00D6634D"/>
    <w:rsid w:val="00D72D28"/>
    <w:rsid w:val="00D72E55"/>
    <w:rsid w:val="00D77443"/>
    <w:rsid w:val="00D7756C"/>
    <w:rsid w:val="00D77614"/>
    <w:rsid w:val="00D802B8"/>
    <w:rsid w:val="00D802D3"/>
    <w:rsid w:val="00D81943"/>
    <w:rsid w:val="00D84930"/>
    <w:rsid w:val="00D85ABA"/>
    <w:rsid w:val="00D879D7"/>
    <w:rsid w:val="00D87C2B"/>
    <w:rsid w:val="00D9058A"/>
    <w:rsid w:val="00D906CD"/>
    <w:rsid w:val="00D915EA"/>
    <w:rsid w:val="00D94C5B"/>
    <w:rsid w:val="00D96EE0"/>
    <w:rsid w:val="00DA42F5"/>
    <w:rsid w:val="00DA4701"/>
    <w:rsid w:val="00DA634C"/>
    <w:rsid w:val="00DA700D"/>
    <w:rsid w:val="00DA7591"/>
    <w:rsid w:val="00DB117D"/>
    <w:rsid w:val="00DB18D1"/>
    <w:rsid w:val="00DB2798"/>
    <w:rsid w:val="00DB315A"/>
    <w:rsid w:val="00DB4264"/>
    <w:rsid w:val="00DB7E44"/>
    <w:rsid w:val="00DC29E8"/>
    <w:rsid w:val="00DC35B3"/>
    <w:rsid w:val="00DC49FC"/>
    <w:rsid w:val="00DC6434"/>
    <w:rsid w:val="00DC73A1"/>
    <w:rsid w:val="00DC7B0E"/>
    <w:rsid w:val="00DC7E54"/>
    <w:rsid w:val="00DD0E57"/>
    <w:rsid w:val="00DD1300"/>
    <w:rsid w:val="00DD1326"/>
    <w:rsid w:val="00DD2D83"/>
    <w:rsid w:val="00DD3457"/>
    <w:rsid w:val="00DD4217"/>
    <w:rsid w:val="00DD5BC1"/>
    <w:rsid w:val="00DD65D2"/>
    <w:rsid w:val="00DE2021"/>
    <w:rsid w:val="00DE3557"/>
    <w:rsid w:val="00DE5BE3"/>
    <w:rsid w:val="00DF1D20"/>
    <w:rsid w:val="00DF1FC7"/>
    <w:rsid w:val="00DF2417"/>
    <w:rsid w:val="00DF2605"/>
    <w:rsid w:val="00DF28AA"/>
    <w:rsid w:val="00DF35CA"/>
    <w:rsid w:val="00E05EBB"/>
    <w:rsid w:val="00E1000E"/>
    <w:rsid w:val="00E10F8D"/>
    <w:rsid w:val="00E11B43"/>
    <w:rsid w:val="00E12672"/>
    <w:rsid w:val="00E12A97"/>
    <w:rsid w:val="00E12C2D"/>
    <w:rsid w:val="00E1335B"/>
    <w:rsid w:val="00E161FF"/>
    <w:rsid w:val="00E16DBB"/>
    <w:rsid w:val="00E218E6"/>
    <w:rsid w:val="00E21DB5"/>
    <w:rsid w:val="00E250FE"/>
    <w:rsid w:val="00E25634"/>
    <w:rsid w:val="00E25B47"/>
    <w:rsid w:val="00E26ADC"/>
    <w:rsid w:val="00E270BE"/>
    <w:rsid w:val="00E35362"/>
    <w:rsid w:val="00E37888"/>
    <w:rsid w:val="00E40FDC"/>
    <w:rsid w:val="00E41DBB"/>
    <w:rsid w:val="00E42083"/>
    <w:rsid w:val="00E44E90"/>
    <w:rsid w:val="00E463A5"/>
    <w:rsid w:val="00E4663E"/>
    <w:rsid w:val="00E47297"/>
    <w:rsid w:val="00E479A3"/>
    <w:rsid w:val="00E56524"/>
    <w:rsid w:val="00E60036"/>
    <w:rsid w:val="00E60318"/>
    <w:rsid w:val="00E641B0"/>
    <w:rsid w:val="00E675CE"/>
    <w:rsid w:val="00E67A97"/>
    <w:rsid w:val="00E7076D"/>
    <w:rsid w:val="00E71439"/>
    <w:rsid w:val="00E72C0D"/>
    <w:rsid w:val="00E74038"/>
    <w:rsid w:val="00E74E91"/>
    <w:rsid w:val="00E75450"/>
    <w:rsid w:val="00E76A65"/>
    <w:rsid w:val="00E76D72"/>
    <w:rsid w:val="00E76F47"/>
    <w:rsid w:val="00E770BA"/>
    <w:rsid w:val="00E801F2"/>
    <w:rsid w:val="00E8223E"/>
    <w:rsid w:val="00E8380E"/>
    <w:rsid w:val="00E867D1"/>
    <w:rsid w:val="00E877A7"/>
    <w:rsid w:val="00E92548"/>
    <w:rsid w:val="00E94E65"/>
    <w:rsid w:val="00E958FB"/>
    <w:rsid w:val="00EA1A6A"/>
    <w:rsid w:val="00EA1B79"/>
    <w:rsid w:val="00EA1CFB"/>
    <w:rsid w:val="00EA2087"/>
    <w:rsid w:val="00EA3F78"/>
    <w:rsid w:val="00EA43E6"/>
    <w:rsid w:val="00EA720A"/>
    <w:rsid w:val="00EA7D04"/>
    <w:rsid w:val="00EB1B10"/>
    <w:rsid w:val="00EB4784"/>
    <w:rsid w:val="00EB4C03"/>
    <w:rsid w:val="00EB50E5"/>
    <w:rsid w:val="00EB542E"/>
    <w:rsid w:val="00EB6EF4"/>
    <w:rsid w:val="00EC0196"/>
    <w:rsid w:val="00EC0541"/>
    <w:rsid w:val="00EC2EB5"/>
    <w:rsid w:val="00EC4381"/>
    <w:rsid w:val="00EC4666"/>
    <w:rsid w:val="00EC47BC"/>
    <w:rsid w:val="00EC667C"/>
    <w:rsid w:val="00EC7373"/>
    <w:rsid w:val="00EC78FA"/>
    <w:rsid w:val="00ED0D55"/>
    <w:rsid w:val="00ED0DB0"/>
    <w:rsid w:val="00ED1FF4"/>
    <w:rsid w:val="00ED2824"/>
    <w:rsid w:val="00ED70B1"/>
    <w:rsid w:val="00EE2431"/>
    <w:rsid w:val="00EE32AB"/>
    <w:rsid w:val="00EE36DB"/>
    <w:rsid w:val="00EE50EB"/>
    <w:rsid w:val="00EE5E71"/>
    <w:rsid w:val="00EE632F"/>
    <w:rsid w:val="00EE63C0"/>
    <w:rsid w:val="00EF18AC"/>
    <w:rsid w:val="00EF1C5A"/>
    <w:rsid w:val="00EF1D20"/>
    <w:rsid w:val="00EF2984"/>
    <w:rsid w:val="00EF2BC3"/>
    <w:rsid w:val="00EF5407"/>
    <w:rsid w:val="00EF5CFA"/>
    <w:rsid w:val="00EF720D"/>
    <w:rsid w:val="00EF7BF7"/>
    <w:rsid w:val="00F00484"/>
    <w:rsid w:val="00F01103"/>
    <w:rsid w:val="00F01514"/>
    <w:rsid w:val="00F01875"/>
    <w:rsid w:val="00F03BC0"/>
    <w:rsid w:val="00F048A5"/>
    <w:rsid w:val="00F07693"/>
    <w:rsid w:val="00F11776"/>
    <w:rsid w:val="00F122D6"/>
    <w:rsid w:val="00F158FE"/>
    <w:rsid w:val="00F15923"/>
    <w:rsid w:val="00F16B1D"/>
    <w:rsid w:val="00F176E2"/>
    <w:rsid w:val="00F17F20"/>
    <w:rsid w:val="00F21DF6"/>
    <w:rsid w:val="00F24542"/>
    <w:rsid w:val="00F26C92"/>
    <w:rsid w:val="00F26DDF"/>
    <w:rsid w:val="00F26ECE"/>
    <w:rsid w:val="00F27EBA"/>
    <w:rsid w:val="00F30084"/>
    <w:rsid w:val="00F333C4"/>
    <w:rsid w:val="00F33ADA"/>
    <w:rsid w:val="00F3439B"/>
    <w:rsid w:val="00F35022"/>
    <w:rsid w:val="00F37C5C"/>
    <w:rsid w:val="00F4112D"/>
    <w:rsid w:val="00F42A62"/>
    <w:rsid w:val="00F42F8F"/>
    <w:rsid w:val="00F4313B"/>
    <w:rsid w:val="00F43926"/>
    <w:rsid w:val="00F43D7C"/>
    <w:rsid w:val="00F4436E"/>
    <w:rsid w:val="00F45034"/>
    <w:rsid w:val="00F47BDE"/>
    <w:rsid w:val="00F507C1"/>
    <w:rsid w:val="00F50F31"/>
    <w:rsid w:val="00F519A4"/>
    <w:rsid w:val="00F56488"/>
    <w:rsid w:val="00F56FE5"/>
    <w:rsid w:val="00F57FB9"/>
    <w:rsid w:val="00F617D1"/>
    <w:rsid w:val="00F61925"/>
    <w:rsid w:val="00F61A00"/>
    <w:rsid w:val="00F64619"/>
    <w:rsid w:val="00F6510C"/>
    <w:rsid w:val="00F6530B"/>
    <w:rsid w:val="00F66322"/>
    <w:rsid w:val="00F701B4"/>
    <w:rsid w:val="00F70FEE"/>
    <w:rsid w:val="00F7359D"/>
    <w:rsid w:val="00F77B34"/>
    <w:rsid w:val="00F80189"/>
    <w:rsid w:val="00F830EE"/>
    <w:rsid w:val="00F84E90"/>
    <w:rsid w:val="00F8615C"/>
    <w:rsid w:val="00F8672A"/>
    <w:rsid w:val="00F8689D"/>
    <w:rsid w:val="00F9255D"/>
    <w:rsid w:val="00F977C3"/>
    <w:rsid w:val="00F97855"/>
    <w:rsid w:val="00F97F75"/>
    <w:rsid w:val="00FA2C7A"/>
    <w:rsid w:val="00FA3DC1"/>
    <w:rsid w:val="00FA44A1"/>
    <w:rsid w:val="00FA540A"/>
    <w:rsid w:val="00FA7791"/>
    <w:rsid w:val="00FB267D"/>
    <w:rsid w:val="00FB2EAE"/>
    <w:rsid w:val="00FB3D56"/>
    <w:rsid w:val="00FB6541"/>
    <w:rsid w:val="00FB70D4"/>
    <w:rsid w:val="00FB7823"/>
    <w:rsid w:val="00FC1A56"/>
    <w:rsid w:val="00FC2E7E"/>
    <w:rsid w:val="00FC350F"/>
    <w:rsid w:val="00FC37E1"/>
    <w:rsid w:val="00FC39E6"/>
    <w:rsid w:val="00FC3F8F"/>
    <w:rsid w:val="00FC4547"/>
    <w:rsid w:val="00FC645D"/>
    <w:rsid w:val="00FD1819"/>
    <w:rsid w:val="00FD4EC3"/>
    <w:rsid w:val="00FD5A13"/>
    <w:rsid w:val="00FE06B1"/>
    <w:rsid w:val="00FE34AE"/>
    <w:rsid w:val="00FE4C6C"/>
    <w:rsid w:val="00FE60EC"/>
    <w:rsid w:val="00FF3185"/>
    <w:rsid w:val="00FF423A"/>
    <w:rsid w:val="00FF55AE"/>
    <w:rsid w:val="00FF56EC"/>
    <w:rsid w:val="00FF71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2A18E14"/>
  <w15:docId w15:val="{741AF4EA-6528-4579-810D-DC424E598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412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aliases w:val="Heading One"/>
    <w:basedOn w:val="Normalny"/>
    <w:next w:val="Normalny"/>
    <w:link w:val="Nagwek1Znak"/>
    <w:qFormat/>
    <w:rsid w:val="000C562B"/>
    <w:pPr>
      <w:keepNext/>
      <w:spacing w:after="0" w:line="240" w:lineRule="auto"/>
      <w:outlineLvl w:val="0"/>
    </w:pPr>
    <w:rPr>
      <w:rFonts w:ascii="Arial" w:hAnsi="Arial" w:cs="Arial"/>
      <w:b/>
      <w:sz w:val="28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795C7D"/>
    <w:pPr>
      <w:tabs>
        <w:tab w:val="num" w:pos="1080"/>
        <w:tab w:val="num" w:pos="1800"/>
      </w:tabs>
      <w:spacing w:before="2400" w:after="60" w:line="360" w:lineRule="auto"/>
      <w:ind w:left="1814" w:hanging="907"/>
      <w:outlineLvl w:val="1"/>
    </w:pPr>
    <w:rPr>
      <w:rFonts w:ascii="Arial" w:hAnsi="Arial" w:cs="Arial"/>
      <w:b/>
      <w:bCs/>
      <w:color w:val="0000FF"/>
      <w:sz w:val="36"/>
      <w:szCs w:val="36"/>
      <w:lang w:eastAsia="pl-PL"/>
    </w:rPr>
  </w:style>
  <w:style w:type="paragraph" w:styleId="Nagwek3">
    <w:name w:val="heading 3"/>
    <w:aliases w:val="Nagłówek 3 Znak Znak Znak Znak Znak Znak Znak Znak Znak Znak Znak Znak Znak"/>
    <w:basedOn w:val="Normalny"/>
    <w:next w:val="Normalny"/>
    <w:link w:val="Nagwek3Znak"/>
    <w:uiPriority w:val="99"/>
    <w:qFormat/>
    <w:rsid w:val="00512AF7"/>
    <w:pPr>
      <w:keepNext/>
      <w:suppressAutoHyphens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gwek5">
    <w:name w:val="heading 5"/>
    <w:basedOn w:val="Normalny"/>
    <w:next w:val="Normalny"/>
    <w:link w:val="Nagwek5Znak"/>
    <w:unhideWhenUsed/>
    <w:qFormat/>
    <w:rsid w:val="00795C7D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652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6524E6"/>
    <w:rPr>
      <w:rFonts w:ascii="Tahoma" w:hAnsi="Tahoma" w:cs="Tahoma"/>
      <w:sz w:val="16"/>
      <w:szCs w:val="16"/>
      <w:lang w:val="en-US" w:eastAsia="en-US"/>
    </w:rPr>
  </w:style>
  <w:style w:type="character" w:styleId="Odwoaniedokomentarza">
    <w:name w:val="annotation reference"/>
    <w:basedOn w:val="Domylnaczcionkaakapitu"/>
    <w:uiPriority w:val="99"/>
    <w:unhideWhenUsed/>
    <w:rsid w:val="00937AED"/>
    <w:rPr>
      <w:sz w:val="16"/>
      <w:szCs w:val="16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uiPriority w:val="99"/>
    <w:unhideWhenUsed/>
    <w:rsid w:val="00937A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uiPriority w:val="99"/>
    <w:rsid w:val="00937AED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937A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937AED"/>
    <w:rPr>
      <w:b/>
      <w:bCs/>
      <w:lang w:val="en-US" w:eastAsia="en-US"/>
    </w:rPr>
  </w:style>
  <w:style w:type="paragraph" w:styleId="Akapitzlist">
    <w:name w:val="List Paragraph"/>
    <w:aliases w:val="Bullet Number,Body MS Bullet,lp1,List Paragraph1,List Paragraph2,ISCG Numerowanie,Preambuła,L1,Numerowanie,List Paragraph,sw tekst,Średnia siatka 1 — akcent 21,Nagłówek A,CW_Lista,Podsis rysunku,Odstavec,CP-UC,CP-Punkty,Bullet List,Key,b1"/>
    <w:basedOn w:val="Normalny"/>
    <w:link w:val="AkapitzlistZnak"/>
    <w:uiPriority w:val="34"/>
    <w:qFormat/>
    <w:rsid w:val="00D802B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A2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226A"/>
    <w:rPr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2A2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226A"/>
    <w:rPr>
      <w:sz w:val="22"/>
      <w:szCs w:val="22"/>
      <w:lang w:val="en-US" w:eastAsia="en-US"/>
    </w:rPr>
  </w:style>
  <w:style w:type="numbering" w:customStyle="1" w:styleId="Styl1">
    <w:name w:val="Styl1"/>
    <w:uiPriority w:val="99"/>
    <w:rsid w:val="00E463A5"/>
    <w:pPr>
      <w:numPr>
        <w:numId w:val="1"/>
      </w:numPr>
    </w:pPr>
  </w:style>
  <w:style w:type="character" w:customStyle="1" w:styleId="HeaderChar">
    <w:name w:val="Header Char"/>
    <w:basedOn w:val="Domylnaczcionkaakapitu"/>
    <w:uiPriority w:val="99"/>
    <w:rsid w:val="004E7F43"/>
    <w:rPr>
      <w:rFonts w:ascii="Calibri" w:eastAsia="Times New Roman" w:hAnsi="Calibri" w:cs="Times New Roman"/>
      <w:lang w:val="en-US"/>
    </w:rPr>
  </w:style>
  <w:style w:type="paragraph" w:customStyle="1" w:styleId="Standard">
    <w:name w:val="Standard"/>
    <w:basedOn w:val="Normalny"/>
    <w:rsid w:val="004E7F43"/>
    <w:pPr>
      <w:spacing w:after="0" w:line="240" w:lineRule="auto"/>
    </w:pPr>
    <w:rPr>
      <w:rFonts w:ascii="Arial" w:hAnsi="Arial"/>
      <w:b/>
      <w:color w:val="000000"/>
      <w:kern w:val="24"/>
      <w:sz w:val="24"/>
      <w:szCs w:val="28"/>
      <w:lang w:eastAsia="pl-PL"/>
    </w:rPr>
  </w:style>
  <w:style w:type="character" w:customStyle="1" w:styleId="FooterChar">
    <w:name w:val="Footer Char"/>
    <w:basedOn w:val="Domylnaczcionkaakapitu"/>
    <w:uiPriority w:val="99"/>
    <w:rsid w:val="004E7F43"/>
    <w:rPr>
      <w:rFonts w:ascii="Calibri" w:eastAsia="Times New Roman" w:hAnsi="Calibri" w:cs="Times New Roman"/>
      <w:lang w:val="en-US"/>
    </w:rPr>
  </w:style>
  <w:style w:type="table" w:styleId="Tabela-Siatka">
    <w:name w:val="Table Grid"/>
    <w:aliases w:val="Table Definitions Grid,Deloitte Table Grid,Table Definitions Grid1,Deloitte,Table Definitions Grid2,Table Definitions Grid11,Table Definitions Grid3,Table Definitions Grid12"/>
    <w:basedOn w:val="Standardowy"/>
    <w:uiPriority w:val="39"/>
    <w:rsid w:val="004E7F43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E7F43"/>
  </w:style>
  <w:style w:type="table" w:customStyle="1" w:styleId="TableDefinitionsGrid121">
    <w:name w:val="Table Definitions Grid121"/>
    <w:basedOn w:val="Standardowy"/>
    <w:next w:val="Tabela-Siatka"/>
    <w:rsid w:val="004E7F43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2D16D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link w:val="DefaultChar"/>
    <w:rsid w:val="00E25B47"/>
    <w:pPr>
      <w:autoSpaceDE w:val="0"/>
      <w:autoSpaceDN w:val="0"/>
      <w:adjustRightInd w:val="0"/>
      <w:spacing w:before="120" w:after="12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BalloonTextChar">
    <w:name w:val="Balloon Text Char"/>
    <w:basedOn w:val="Domylnaczcionkaakapitu"/>
    <w:uiPriority w:val="99"/>
    <w:semiHidden/>
    <w:rsid w:val="00DB18D1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leDefinitionsGrid1211">
    <w:name w:val="Table Definitions Grid1211"/>
    <w:basedOn w:val="Standardowy"/>
    <w:next w:val="Tabela-Siatka"/>
    <w:rsid w:val="00AF5F71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730721"/>
    <w:pPr>
      <w:spacing w:after="0" w:line="240" w:lineRule="auto"/>
      <w:jc w:val="both"/>
    </w:pPr>
    <w:rPr>
      <w:rFonts w:ascii="Times New Roman" w:hAnsi="Times New Roman"/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30721"/>
    <w:rPr>
      <w:rFonts w:ascii="Times New Roman" w:hAnsi="Times New Roman"/>
      <w:sz w:val="24"/>
      <w:szCs w:val="22"/>
    </w:rPr>
  </w:style>
  <w:style w:type="character" w:styleId="Hipercze">
    <w:name w:val="Hyperlink"/>
    <w:basedOn w:val="Domylnaczcionkaakapitu"/>
    <w:uiPriority w:val="99"/>
    <w:unhideWhenUsed/>
    <w:rsid w:val="00662E38"/>
    <w:rPr>
      <w:color w:val="0000FF" w:themeColor="hyperlink"/>
      <w:u w:val="single"/>
    </w:rPr>
  </w:style>
  <w:style w:type="paragraph" w:styleId="Spistreci5">
    <w:name w:val="toc 5"/>
    <w:basedOn w:val="Normalny"/>
    <w:next w:val="Normalny"/>
    <w:uiPriority w:val="39"/>
    <w:rsid w:val="000602C9"/>
    <w:pPr>
      <w:widowControl w:val="0"/>
      <w:tabs>
        <w:tab w:val="left" w:pos="2410"/>
        <w:tab w:val="right" w:leader="dot" w:pos="9072"/>
      </w:tabs>
      <w:autoSpaceDE w:val="0"/>
      <w:autoSpaceDN w:val="0"/>
      <w:adjustRightInd w:val="0"/>
      <w:spacing w:before="20" w:after="0" w:line="240" w:lineRule="auto"/>
      <w:ind w:left="2416" w:hanging="641"/>
    </w:pPr>
    <w:rPr>
      <w:rFonts w:ascii="Arial" w:hAnsi="Arial" w:cs="Arial"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0602C9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D4AA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D4AAA"/>
    <w:rPr>
      <w:lang w:val="en-US"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9D4AAA"/>
    <w:rPr>
      <w:vertAlign w:val="superscript"/>
    </w:rPr>
  </w:style>
  <w:style w:type="character" w:customStyle="1" w:styleId="AkapitzlistZnak">
    <w:name w:val="Akapit z listą Znak"/>
    <w:aliases w:val="Bullet Number Znak,Body MS Bullet Znak,lp1 Znak,List Paragraph1 Znak,List Paragraph2 Znak,ISCG Numerowanie Znak,Preambuła Znak,L1 Znak,Numerowanie Znak,List Paragraph Znak,sw tekst Znak,Średnia siatka 1 — akcent 21 Znak,CW_Lista Znak"/>
    <w:link w:val="Akapitzlist"/>
    <w:uiPriority w:val="34"/>
    <w:qFormat/>
    <w:locked/>
    <w:rsid w:val="00042379"/>
    <w:rPr>
      <w:sz w:val="22"/>
      <w:szCs w:val="22"/>
      <w:lang w:val="en-US"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04237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nhideWhenUsed/>
    <w:rsid w:val="005A735B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A735B"/>
    <w:rPr>
      <w:rFonts w:eastAsia="Calibri"/>
      <w:sz w:val="16"/>
      <w:szCs w:val="16"/>
      <w:lang w:eastAsia="en-US"/>
    </w:rPr>
  </w:style>
  <w:style w:type="paragraph" w:customStyle="1" w:styleId="xl68">
    <w:name w:val="xl68"/>
    <w:basedOn w:val="Normalny"/>
    <w:rsid w:val="005A735B"/>
    <w:pPr>
      <w:spacing w:before="100" w:beforeAutospacing="1" w:after="100" w:afterAutospacing="1" w:line="240" w:lineRule="auto"/>
    </w:pPr>
    <w:rPr>
      <w:rFonts w:ascii="Arial Unicode MS" w:eastAsia="Arial Unicode MS" w:hAnsi="Times New Roman" w:cs="Arial Unicode MS"/>
      <w:sz w:val="24"/>
      <w:szCs w:val="24"/>
      <w:lang w:eastAsia="pl-PL"/>
    </w:rPr>
  </w:style>
  <w:style w:type="paragraph" w:customStyle="1" w:styleId="xl114">
    <w:name w:val="xl114"/>
    <w:basedOn w:val="Normalny"/>
    <w:uiPriority w:val="99"/>
    <w:rsid w:val="005A735B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FF0000"/>
      <w:sz w:val="24"/>
      <w:szCs w:val="24"/>
      <w:lang w:eastAsia="pl-PL"/>
    </w:rPr>
  </w:style>
  <w:style w:type="paragraph" w:customStyle="1" w:styleId="xl74">
    <w:name w:val="xl74"/>
    <w:basedOn w:val="Normalny"/>
    <w:rsid w:val="003F1979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b/>
      <w:bCs/>
      <w:color w:val="000000"/>
      <w:sz w:val="24"/>
      <w:szCs w:val="24"/>
      <w:lang w:eastAsia="pl-PL"/>
    </w:rPr>
  </w:style>
  <w:style w:type="character" w:customStyle="1" w:styleId="Nagwek1Znak">
    <w:name w:val="Nagłówek 1 Znak"/>
    <w:aliases w:val="Heading One Znak"/>
    <w:basedOn w:val="Domylnaczcionkaakapitu"/>
    <w:link w:val="Nagwek1"/>
    <w:rsid w:val="000C562B"/>
    <w:rPr>
      <w:rFonts w:ascii="Arial" w:hAnsi="Arial" w:cs="Arial"/>
      <w:b/>
      <w:sz w:val="28"/>
      <w:szCs w:val="24"/>
    </w:rPr>
  </w:style>
  <w:style w:type="paragraph" w:customStyle="1" w:styleId="forr">
    <w:name w:val="for r"/>
    <w:basedOn w:val="Normalny"/>
    <w:uiPriority w:val="99"/>
    <w:rsid w:val="000C562B"/>
    <w:rPr>
      <w:rFonts w:ascii="Tms Rmn PL" w:eastAsiaTheme="minorHAnsi" w:hAnsi="Tms Rmn PL" w:cstheme="minorBidi"/>
      <w:szCs w:val="20"/>
      <w:lang w:val="en-GB"/>
    </w:rPr>
  </w:style>
  <w:style w:type="paragraph" w:customStyle="1" w:styleId="firma">
    <w:name w:val="firma"/>
    <w:basedOn w:val="Normalny"/>
    <w:rsid w:val="00EC2EB5"/>
    <w:pPr>
      <w:spacing w:after="0" w:line="200" w:lineRule="exact"/>
      <w:jc w:val="both"/>
    </w:pPr>
    <w:rPr>
      <w:rFonts w:ascii="Arial Narrow" w:hAnsi="Arial Narrow"/>
      <w:b/>
      <w:noProof/>
      <w:sz w:val="18"/>
      <w:szCs w:val="24"/>
      <w:lang w:eastAsia="pl-PL"/>
    </w:rPr>
  </w:style>
  <w:style w:type="paragraph" w:customStyle="1" w:styleId="imiinazwisko">
    <w:name w:val="imię i nazwisko"/>
    <w:basedOn w:val="Normalny"/>
    <w:next w:val="Normalny"/>
    <w:rsid w:val="00EC2EB5"/>
    <w:pPr>
      <w:spacing w:after="0" w:line="280" w:lineRule="exact"/>
      <w:jc w:val="right"/>
    </w:pPr>
    <w:rPr>
      <w:rFonts w:ascii="Arial" w:hAnsi="Arial"/>
      <w:b/>
      <w:sz w:val="20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D6634D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character" w:customStyle="1" w:styleId="Teksttreci2Impact12ptBezpogrubienia">
    <w:name w:val="Tekst treści (2) + Impact;12 pt;Bez pogrubienia"/>
    <w:basedOn w:val="Teksttreci2"/>
    <w:rsid w:val="00D6634D"/>
    <w:rPr>
      <w:rFonts w:ascii="Impact" w:eastAsia="Impact" w:hAnsi="Impact" w:cs="Impact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Teksttreci2Sylfaen125ptBezpogrubienia">
    <w:name w:val="Tekst treści (2) + Sylfaen;12;5 pt;Bez pogrubienia"/>
    <w:basedOn w:val="Teksttreci2"/>
    <w:rsid w:val="00D6634D"/>
    <w:rPr>
      <w:rFonts w:ascii="Sylfaen" w:eastAsia="Sylfaen" w:hAnsi="Sylfaen" w:cs="Sylfaen"/>
      <w:b/>
      <w:bCs/>
      <w:color w:val="000000"/>
      <w:spacing w:val="0"/>
      <w:w w:val="100"/>
      <w:position w:val="0"/>
      <w:sz w:val="25"/>
      <w:szCs w:val="25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D6634D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rsid w:val="00D6634D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Nagwek50">
    <w:name w:val="Nagłówek #5"/>
    <w:basedOn w:val="Domylnaczcionkaakapitu"/>
    <w:rsid w:val="00D6634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Nagwek5Sylfaen125ptBezpogrubieniaOdstpy0pt">
    <w:name w:val="Nagłówek #5 + Sylfaen;12;5 pt;Bez pogrubienia;Odstępy 0 pt"/>
    <w:basedOn w:val="Domylnaczcionkaakapitu"/>
    <w:rsid w:val="00D6634D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10"/>
      <w:w w:val="100"/>
      <w:position w:val="0"/>
      <w:sz w:val="25"/>
      <w:szCs w:val="25"/>
      <w:u w:val="none"/>
      <w:lang w:val="pl-PL"/>
    </w:rPr>
  </w:style>
  <w:style w:type="character" w:customStyle="1" w:styleId="Teksttreci3">
    <w:name w:val="Tekst treści (3)_"/>
    <w:basedOn w:val="Domylnaczcionkaakapitu"/>
    <w:link w:val="Teksttreci30"/>
    <w:rsid w:val="00D6634D"/>
    <w:rPr>
      <w:rFonts w:ascii="Impact" w:eastAsia="Impact" w:hAnsi="Impact" w:cs="Impact"/>
      <w:shd w:val="clear" w:color="auto" w:fill="FFFFFF"/>
    </w:rPr>
  </w:style>
  <w:style w:type="character" w:customStyle="1" w:styleId="Teksttreci3MSMincho13pt">
    <w:name w:val="Tekst treści (3) + MS Mincho;13 pt"/>
    <w:basedOn w:val="Teksttreci3"/>
    <w:rsid w:val="00D6634D"/>
    <w:rPr>
      <w:rFonts w:ascii="MS Mincho" w:eastAsia="MS Mincho" w:hAnsi="MS Mincho" w:cs="MS Mincho"/>
      <w:color w:val="000000"/>
      <w:spacing w:val="0"/>
      <w:w w:val="100"/>
      <w:position w:val="0"/>
      <w:sz w:val="26"/>
      <w:szCs w:val="26"/>
      <w:shd w:val="clear" w:color="auto" w:fill="FFFFFF"/>
      <w:lang w:val="pl-PL"/>
    </w:rPr>
  </w:style>
  <w:style w:type="character" w:customStyle="1" w:styleId="Teksttreci4">
    <w:name w:val="Tekst treści (4)_"/>
    <w:basedOn w:val="Domylnaczcionkaakapitu"/>
    <w:link w:val="Teksttreci40"/>
    <w:rsid w:val="00D6634D"/>
    <w:rPr>
      <w:rFonts w:ascii="Impact" w:eastAsia="Impact" w:hAnsi="Impact" w:cs="Impact"/>
      <w:sz w:val="21"/>
      <w:szCs w:val="21"/>
      <w:shd w:val="clear" w:color="auto" w:fill="FFFFFF"/>
    </w:rPr>
  </w:style>
  <w:style w:type="character" w:customStyle="1" w:styleId="Teksttreci4TrebuchetMS115pt">
    <w:name w:val="Tekst treści (4) + Trebuchet MS;11;5 pt"/>
    <w:basedOn w:val="Teksttreci4"/>
    <w:rsid w:val="00D6634D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Teksttreci20">
    <w:name w:val="Tekst treści (2)"/>
    <w:basedOn w:val="Normalny"/>
    <w:link w:val="Teksttreci2"/>
    <w:rsid w:val="00D6634D"/>
    <w:pPr>
      <w:widowControl w:val="0"/>
      <w:shd w:val="clear" w:color="auto" w:fill="FFFFFF"/>
      <w:spacing w:after="840" w:line="259" w:lineRule="exact"/>
      <w:jc w:val="right"/>
    </w:pPr>
    <w:rPr>
      <w:rFonts w:ascii="Arial" w:eastAsia="Arial" w:hAnsi="Arial" w:cs="Arial"/>
      <w:b/>
      <w:bCs/>
      <w:sz w:val="23"/>
      <w:szCs w:val="23"/>
      <w:lang w:eastAsia="pl-PL"/>
    </w:rPr>
  </w:style>
  <w:style w:type="paragraph" w:customStyle="1" w:styleId="Teksttreci0">
    <w:name w:val="Tekst treści"/>
    <w:basedOn w:val="Normalny"/>
    <w:link w:val="Teksttreci"/>
    <w:rsid w:val="00D6634D"/>
    <w:pPr>
      <w:widowControl w:val="0"/>
      <w:shd w:val="clear" w:color="auto" w:fill="FFFFFF"/>
      <w:spacing w:after="0" w:line="413" w:lineRule="exact"/>
      <w:ind w:hanging="560"/>
      <w:jc w:val="both"/>
    </w:pPr>
    <w:rPr>
      <w:rFonts w:ascii="Arial" w:eastAsia="Arial" w:hAnsi="Arial" w:cs="Arial"/>
      <w:sz w:val="23"/>
      <w:szCs w:val="23"/>
      <w:lang w:eastAsia="pl-PL"/>
    </w:rPr>
  </w:style>
  <w:style w:type="paragraph" w:customStyle="1" w:styleId="Nagwek31">
    <w:name w:val="Nagłówek #3"/>
    <w:basedOn w:val="Normalny"/>
    <w:link w:val="Nagwek30"/>
    <w:rsid w:val="00D6634D"/>
    <w:pPr>
      <w:widowControl w:val="0"/>
      <w:shd w:val="clear" w:color="auto" w:fill="FFFFFF"/>
      <w:spacing w:before="360" w:after="0" w:line="413" w:lineRule="exact"/>
      <w:jc w:val="center"/>
      <w:outlineLvl w:val="2"/>
    </w:pPr>
    <w:rPr>
      <w:rFonts w:ascii="Arial" w:eastAsia="Arial" w:hAnsi="Arial" w:cs="Arial"/>
      <w:sz w:val="23"/>
      <w:szCs w:val="23"/>
      <w:lang w:eastAsia="pl-PL"/>
    </w:rPr>
  </w:style>
  <w:style w:type="paragraph" w:customStyle="1" w:styleId="Teksttreci30">
    <w:name w:val="Tekst treści (3)"/>
    <w:basedOn w:val="Normalny"/>
    <w:link w:val="Teksttreci3"/>
    <w:rsid w:val="00D6634D"/>
    <w:pPr>
      <w:widowControl w:val="0"/>
      <w:shd w:val="clear" w:color="auto" w:fill="FFFFFF"/>
      <w:spacing w:before="540" w:after="0" w:line="413" w:lineRule="exact"/>
      <w:jc w:val="center"/>
    </w:pPr>
    <w:rPr>
      <w:rFonts w:ascii="Impact" w:eastAsia="Impact" w:hAnsi="Impact" w:cs="Impact"/>
      <w:sz w:val="20"/>
      <w:szCs w:val="20"/>
      <w:lang w:eastAsia="pl-PL"/>
    </w:rPr>
  </w:style>
  <w:style w:type="paragraph" w:customStyle="1" w:styleId="Teksttreci40">
    <w:name w:val="Tekst treści (4)"/>
    <w:basedOn w:val="Normalny"/>
    <w:link w:val="Teksttreci4"/>
    <w:rsid w:val="00D6634D"/>
    <w:pPr>
      <w:widowControl w:val="0"/>
      <w:shd w:val="clear" w:color="auto" w:fill="FFFFFF"/>
      <w:spacing w:after="0" w:line="413" w:lineRule="exact"/>
      <w:jc w:val="center"/>
    </w:pPr>
    <w:rPr>
      <w:rFonts w:ascii="Impact" w:eastAsia="Impact" w:hAnsi="Impact" w:cs="Impact"/>
      <w:sz w:val="21"/>
      <w:szCs w:val="21"/>
      <w:lang w:eastAsia="pl-PL"/>
    </w:rPr>
  </w:style>
  <w:style w:type="character" w:customStyle="1" w:styleId="Nagwek3Znak">
    <w:name w:val="Nagłówek 3 Znak"/>
    <w:aliases w:val="Nagłówek 3 Znak Znak Znak Znak Znak Znak Znak Znak Znak Znak Znak Znak Znak Znak1"/>
    <w:basedOn w:val="Domylnaczcionkaakapitu"/>
    <w:link w:val="Nagwek3"/>
    <w:uiPriority w:val="99"/>
    <w:rsid w:val="00512AF7"/>
    <w:rPr>
      <w:rFonts w:ascii="Arial" w:hAnsi="Arial" w:cs="Arial"/>
      <w:b/>
      <w:bCs/>
      <w:sz w:val="26"/>
      <w:szCs w:val="26"/>
      <w:lang w:eastAsia="ar-SA"/>
    </w:rPr>
  </w:style>
  <w:style w:type="character" w:customStyle="1" w:styleId="Nagwek3ZnakZnakZnakZnakZnakZnakZnakZnakZnakZnakZnakZnakZnakZnak">
    <w:name w:val="Nagłówek 3 Znak Znak Znak Znak Znak Znak Znak Znak Znak Znak Znak Znak Znak Znak"/>
    <w:rsid w:val="00512AF7"/>
    <w:rPr>
      <w:rFonts w:ascii="Arial" w:hAnsi="Arial" w:cs="Arial"/>
      <w:b/>
      <w:bCs/>
      <w:sz w:val="26"/>
      <w:szCs w:val="26"/>
      <w:lang w:val="pl-PL" w:eastAsia="ar-SA" w:bidi="ar-SA"/>
    </w:rPr>
  </w:style>
  <w:style w:type="paragraph" w:customStyle="1" w:styleId="Styl2">
    <w:name w:val="Styl2"/>
    <w:basedOn w:val="Normalny"/>
    <w:rsid w:val="00512AF7"/>
    <w:pPr>
      <w:shd w:val="clear" w:color="auto" w:fill="FFFFFF"/>
      <w:suppressAutoHyphens/>
      <w:spacing w:before="240" w:after="120" w:line="240" w:lineRule="auto"/>
      <w:jc w:val="both"/>
    </w:pPr>
    <w:rPr>
      <w:rFonts w:ascii="Arial" w:hAnsi="Arial" w:cs="Arial"/>
      <w:bCs/>
      <w:sz w:val="24"/>
      <w:szCs w:val="24"/>
      <w:lang w:eastAsia="ar-SA"/>
    </w:rPr>
  </w:style>
  <w:style w:type="paragraph" w:customStyle="1" w:styleId="pkt">
    <w:name w:val="pkt"/>
    <w:basedOn w:val="Normalny"/>
    <w:rsid w:val="00512AF7"/>
    <w:pPr>
      <w:spacing w:before="60" w:after="60" w:line="240" w:lineRule="auto"/>
      <w:ind w:left="851" w:hanging="295"/>
      <w:jc w:val="both"/>
    </w:pPr>
    <w:rPr>
      <w:rFonts w:ascii="Arial" w:hAnsi="Arial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512AF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12AF7"/>
    <w:rPr>
      <w:sz w:val="22"/>
      <w:szCs w:val="22"/>
      <w:lang w:val="en-US" w:eastAsia="en-US"/>
    </w:rPr>
  </w:style>
  <w:style w:type="paragraph" w:styleId="Tekstpodstawowywcity2">
    <w:name w:val="Body Text Indent 2"/>
    <w:basedOn w:val="Normalny"/>
    <w:link w:val="Tekstpodstawowywcity2Znak"/>
    <w:unhideWhenUsed/>
    <w:rsid w:val="00512AF7"/>
    <w:pPr>
      <w:spacing w:after="120" w:line="480" w:lineRule="auto"/>
      <w:ind w:left="283"/>
    </w:pPr>
    <w:rPr>
      <w:rFonts w:eastAsia="Calibri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12AF7"/>
    <w:rPr>
      <w:rFonts w:eastAsia="Calibri"/>
      <w:sz w:val="22"/>
      <w:szCs w:val="22"/>
      <w:lang w:eastAsia="en-US"/>
    </w:rPr>
  </w:style>
  <w:style w:type="paragraph" w:customStyle="1" w:styleId="DraftLineWC">
    <w:name w:val="DraftLineW&amp;C"/>
    <w:basedOn w:val="Normalny"/>
    <w:uiPriority w:val="99"/>
    <w:rsid w:val="00512AF7"/>
    <w:pPr>
      <w:suppressAutoHyphens/>
      <w:spacing w:after="160" w:line="240" w:lineRule="auto"/>
      <w:ind w:firstLine="720"/>
      <w:jc w:val="right"/>
    </w:pPr>
    <w:rPr>
      <w:rFonts w:ascii="Times New Roman" w:hAnsi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512A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Poradnik">
    <w:name w:val="Poradnik"/>
    <w:basedOn w:val="Normalny"/>
    <w:uiPriority w:val="99"/>
    <w:rsid w:val="00512AF7"/>
    <w:pPr>
      <w:spacing w:before="120" w:after="0" w:line="288" w:lineRule="auto"/>
    </w:pPr>
    <w:rPr>
      <w:rFonts w:ascii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21DF6"/>
    <w:rPr>
      <w:sz w:val="22"/>
      <w:szCs w:val="22"/>
      <w:lang w:val="en-US"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564FF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564FFD"/>
    <w:rPr>
      <w:lang w:val="en-US" w:eastAsia="en-US"/>
    </w:rPr>
  </w:style>
  <w:style w:type="character" w:styleId="Odwoanieprzypisukocowego">
    <w:name w:val="endnote reference"/>
    <w:basedOn w:val="Domylnaczcionkaakapitu"/>
    <w:uiPriority w:val="99"/>
    <w:unhideWhenUsed/>
    <w:rsid w:val="00564FFD"/>
    <w:rPr>
      <w:vertAlign w:val="superscript"/>
    </w:rPr>
  </w:style>
  <w:style w:type="paragraph" w:customStyle="1" w:styleId="Nagwekspisutreci1">
    <w:name w:val="Nagłówek spisu treści1"/>
    <w:basedOn w:val="Nagwek1"/>
    <w:next w:val="Normalny"/>
    <w:uiPriority w:val="99"/>
    <w:rsid w:val="00FA540A"/>
    <w:pPr>
      <w:pageBreakBefore/>
      <w:shd w:val="clear" w:color="auto" w:fill="FFFFFF"/>
      <w:tabs>
        <w:tab w:val="num" w:pos="360"/>
      </w:tabs>
      <w:spacing w:before="240" w:after="240" w:line="276" w:lineRule="auto"/>
      <w:ind w:left="720"/>
      <w:jc w:val="both"/>
      <w:outlineLvl w:val="9"/>
    </w:pPr>
    <w:rPr>
      <w:rFonts w:eastAsia="Calibri"/>
      <w:bCs/>
      <w:sz w:val="20"/>
      <w:szCs w:val="20"/>
      <w:lang w:eastAsia="en-US"/>
    </w:rPr>
  </w:style>
  <w:style w:type="paragraph" w:customStyle="1" w:styleId="Podpunkt2">
    <w:name w:val="Podpunkt 2"/>
    <w:basedOn w:val="Normalny"/>
    <w:uiPriority w:val="99"/>
    <w:rsid w:val="00F3439B"/>
    <w:pPr>
      <w:numPr>
        <w:ilvl w:val="2"/>
        <w:numId w:val="18"/>
      </w:numPr>
      <w:suppressAutoHyphens/>
      <w:spacing w:after="113" w:line="240" w:lineRule="auto"/>
      <w:outlineLvl w:val="2"/>
    </w:pPr>
    <w:rPr>
      <w:rFonts w:ascii="Arial" w:hAnsi="Arial" w:cs="Arial"/>
      <w:sz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795C7D"/>
    <w:rPr>
      <w:rFonts w:ascii="Arial" w:hAnsi="Arial" w:cs="Arial"/>
      <w:b/>
      <w:bCs/>
      <w:color w:val="0000FF"/>
      <w:sz w:val="36"/>
      <w:szCs w:val="36"/>
    </w:rPr>
  </w:style>
  <w:style w:type="character" w:customStyle="1" w:styleId="Nagwek5Znak">
    <w:name w:val="Nagłówek 5 Znak"/>
    <w:basedOn w:val="Domylnaczcionkaakapitu"/>
    <w:link w:val="Nagwek5"/>
    <w:rsid w:val="00795C7D"/>
    <w:rPr>
      <w:rFonts w:ascii="Cambria" w:hAnsi="Cambria"/>
      <w:color w:val="243F60"/>
      <w:sz w:val="22"/>
      <w:szCs w:val="22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795C7D"/>
  </w:style>
  <w:style w:type="numbering" w:customStyle="1" w:styleId="Bezlisty11">
    <w:name w:val="Bez listy11"/>
    <w:next w:val="Bezlisty"/>
    <w:uiPriority w:val="99"/>
    <w:semiHidden/>
    <w:unhideWhenUsed/>
    <w:rsid w:val="00795C7D"/>
  </w:style>
  <w:style w:type="numbering" w:customStyle="1" w:styleId="Styl11">
    <w:name w:val="Styl11"/>
    <w:uiPriority w:val="99"/>
    <w:rsid w:val="00795C7D"/>
    <w:pPr>
      <w:numPr>
        <w:numId w:val="2"/>
      </w:numPr>
    </w:pPr>
  </w:style>
  <w:style w:type="paragraph" w:customStyle="1" w:styleId="Legenda1">
    <w:name w:val="Legenda1"/>
    <w:basedOn w:val="Normalny"/>
    <w:next w:val="Normalny"/>
    <w:uiPriority w:val="35"/>
    <w:unhideWhenUsed/>
    <w:qFormat/>
    <w:rsid w:val="00795C7D"/>
    <w:pPr>
      <w:spacing w:line="240" w:lineRule="auto"/>
    </w:pPr>
    <w:rPr>
      <w:b/>
      <w:bCs/>
      <w:color w:val="4F81BD"/>
      <w:sz w:val="18"/>
      <w:szCs w:val="18"/>
      <w:lang w:val="en-US"/>
    </w:rPr>
  </w:style>
  <w:style w:type="character" w:customStyle="1" w:styleId="Hipercze1">
    <w:name w:val="Hiperłącze1"/>
    <w:basedOn w:val="Domylnaczcionkaakapitu"/>
    <w:uiPriority w:val="99"/>
    <w:unhideWhenUsed/>
    <w:rsid w:val="00795C7D"/>
    <w:rPr>
      <w:color w:val="0000FF"/>
      <w:u w:val="single"/>
    </w:rPr>
  </w:style>
  <w:style w:type="paragraph" w:customStyle="1" w:styleId="Nagwek51">
    <w:name w:val="Nagłówek 51"/>
    <w:basedOn w:val="Normalny"/>
    <w:next w:val="Normalny"/>
    <w:unhideWhenUsed/>
    <w:qFormat/>
    <w:rsid w:val="00795C7D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numbering" w:customStyle="1" w:styleId="Bezlisty111">
    <w:name w:val="Bez listy111"/>
    <w:next w:val="Bezlisty"/>
    <w:uiPriority w:val="99"/>
    <w:semiHidden/>
    <w:unhideWhenUsed/>
    <w:rsid w:val="00795C7D"/>
  </w:style>
  <w:style w:type="paragraph" w:styleId="Tytu">
    <w:name w:val="Title"/>
    <w:basedOn w:val="Normalny"/>
    <w:link w:val="TytuZnak"/>
    <w:qFormat/>
    <w:rsid w:val="00795C7D"/>
    <w:pPr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795C7D"/>
    <w:rPr>
      <w:rFonts w:ascii="Arial" w:hAnsi="Arial" w:cs="Arial"/>
      <w:b/>
      <w:bCs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795C7D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95C7D"/>
    <w:rPr>
      <w:rFonts w:ascii="Times New Roman" w:hAnsi="Times New Roman"/>
      <w:sz w:val="24"/>
      <w:szCs w:val="24"/>
    </w:rPr>
  </w:style>
  <w:style w:type="paragraph" w:styleId="Listanumerowana">
    <w:name w:val="List Number"/>
    <w:basedOn w:val="Normalny"/>
    <w:uiPriority w:val="99"/>
    <w:rsid w:val="00795C7D"/>
    <w:pPr>
      <w:tabs>
        <w:tab w:val="num" w:pos="360"/>
      </w:tabs>
      <w:spacing w:after="0" w:line="240" w:lineRule="auto"/>
      <w:ind w:left="360" w:hanging="360"/>
    </w:pPr>
    <w:rPr>
      <w:rFonts w:ascii="Arial Narrow" w:hAnsi="Arial Narrow"/>
      <w:sz w:val="20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795C7D"/>
    <w:pPr>
      <w:spacing w:after="120" w:line="240" w:lineRule="auto"/>
    </w:pPr>
    <w:rPr>
      <w:rFonts w:ascii="Cambria" w:hAnsi="Cambria" w:cs="Cambria"/>
      <w:sz w:val="24"/>
      <w:szCs w:val="24"/>
      <w:lang w:val="en-US" w:eastAsia="pl-PL"/>
    </w:rPr>
  </w:style>
  <w:style w:type="character" w:customStyle="1" w:styleId="PodtytuZnak">
    <w:name w:val="Podtytuł Znak"/>
    <w:basedOn w:val="Domylnaczcionkaakapitu"/>
    <w:link w:val="Podtytu"/>
    <w:rsid w:val="00795C7D"/>
    <w:rPr>
      <w:rFonts w:ascii="Cambria" w:hAnsi="Cambria" w:cs="Cambria"/>
      <w:sz w:val="24"/>
      <w:szCs w:val="24"/>
      <w:lang w:val="en-US"/>
    </w:rPr>
  </w:style>
  <w:style w:type="paragraph" w:customStyle="1" w:styleId="Paragraph">
    <w:name w:val="Paragraph"/>
    <w:basedOn w:val="Normalny"/>
    <w:uiPriority w:val="99"/>
    <w:rsid w:val="00795C7D"/>
    <w:pPr>
      <w:widowControl w:val="0"/>
      <w:spacing w:before="60" w:after="0" w:line="240" w:lineRule="auto"/>
      <w:ind w:left="1418"/>
      <w:jc w:val="both"/>
    </w:pPr>
    <w:rPr>
      <w:rFonts w:ascii="Arial" w:hAnsi="Arial"/>
      <w:sz w:val="20"/>
      <w:szCs w:val="20"/>
      <w:lang w:eastAsia="pl-PL"/>
    </w:rPr>
  </w:style>
  <w:style w:type="paragraph" w:customStyle="1" w:styleId="BodyText22">
    <w:name w:val="Body Text 22"/>
    <w:basedOn w:val="Normalny"/>
    <w:uiPriority w:val="99"/>
    <w:rsid w:val="00795C7D"/>
    <w:pPr>
      <w:tabs>
        <w:tab w:val="left" w:pos="2126"/>
      </w:tabs>
      <w:spacing w:after="0" w:line="240" w:lineRule="auto"/>
      <w:ind w:left="2126" w:hanging="283"/>
      <w:jc w:val="both"/>
    </w:pPr>
    <w:rPr>
      <w:rFonts w:ascii="Arial" w:hAnsi="Arial"/>
      <w:sz w:val="24"/>
      <w:szCs w:val="24"/>
      <w:lang w:eastAsia="pl-PL"/>
    </w:rPr>
  </w:style>
  <w:style w:type="paragraph" w:customStyle="1" w:styleId="Kolorowalistaakcent11">
    <w:name w:val="Kolorowa lista — akcent 11"/>
    <w:basedOn w:val="Normalny"/>
    <w:uiPriority w:val="99"/>
    <w:rsid w:val="00795C7D"/>
    <w:pPr>
      <w:ind w:left="720"/>
    </w:pPr>
    <w:rPr>
      <w:rFonts w:cs="Calibri"/>
    </w:rPr>
  </w:style>
  <w:style w:type="paragraph" w:customStyle="1" w:styleId="Punkt">
    <w:name w:val="Punkt"/>
    <w:basedOn w:val="Tekstpodstawowy"/>
    <w:uiPriority w:val="99"/>
    <w:rsid w:val="00795C7D"/>
    <w:pPr>
      <w:spacing w:after="360"/>
    </w:pPr>
    <w:rPr>
      <w:rFonts w:ascii="Arial" w:hAnsi="Arial"/>
      <w:szCs w:val="24"/>
      <w:lang w:val="en-US" w:eastAsia="en-US"/>
    </w:rPr>
  </w:style>
  <w:style w:type="paragraph" w:customStyle="1" w:styleId="Podpunkt">
    <w:name w:val="Podpunkt"/>
    <w:basedOn w:val="Punkt"/>
    <w:uiPriority w:val="99"/>
    <w:rsid w:val="00795C7D"/>
    <w:pPr>
      <w:contextualSpacing/>
    </w:pPr>
  </w:style>
  <w:style w:type="character" w:customStyle="1" w:styleId="DeltaViewInsertion">
    <w:name w:val="DeltaView Insertion"/>
    <w:rsid w:val="00795C7D"/>
  </w:style>
  <w:style w:type="paragraph" w:customStyle="1" w:styleId="Stopka1">
    <w:name w:val="Stopka1"/>
    <w:uiPriority w:val="99"/>
    <w:rsid w:val="00795C7D"/>
    <w:rPr>
      <w:rFonts w:ascii="Times New Roman" w:hAnsi="Times New Roman"/>
      <w:snapToGrid w:val="0"/>
      <w:color w:val="000000"/>
      <w:sz w:val="24"/>
    </w:rPr>
  </w:style>
  <w:style w:type="paragraph" w:customStyle="1" w:styleId="Nagwek20">
    <w:name w:val="Nagłówek2"/>
    <w:basedOn w:val="Normalny"/>
    <w:uiPriority w:val="99"/>
    <w:rsid w:val="00795C7D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795C7D"/>
    <w:pPr>
      <w:spacing w:after="120"/>
      <w:ind w:left="283"/>
    </w:pPr>
    <w:rPr>
      <w:rFonts w:eastAsia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95C7D"/>
    <w:rPr>
      <w:rFonts w:eastAsia="Calibri"/>
      <w:sz w:val="16"/>
      <w:szCs w:val="16"/>
      <w:lang w:eastAsia="en-US"/>
    </w:rPr>
  </w:style>
  <w:style w:type="paragraph" w:customStyle="1" w:styleId="xl30">
    <w:name w:val="xl30"/>
    <w:basedOn w:val="Normalny"/>
    <w:uiPriority w:val="99"/>
    <w:rsid w:val="00795C7D"/>
    <w:pPr>
      <w:spacing w:before="100" w:beforeAutospacing="1" w:after="100" w:afterAutospacing="1" w:line="240" w:lineRule="auto"/>
    </w:pPr>
    <w:rPr>
      <w:rFonts w:ascii="Times New Roman" w:eastAsia="Arial Unicode MS" w:hAnsi="Times New Roman"/>
      <w:b/>
      <w:bCs/>
      <w:color w:val="000000"/>
      <w:sz w:val="28"/>
      <w:szCs w:val="28"/>
      <w:lang w:eastAsia="pl-PL"/>
    </w:rPr>
  </w:style>
  <w:style w:type="paragraph" w:customStyle="1" w:styleId="xl115">
    <w:name w:val="xl115"/>
    <w:basedOn w:val="Normalny"/>
    <w:uiPriority w:val="99"/>
    <w:rsid w:val="00795C7D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color w:val="000000"/>
      <w:sz w:val="24"/>
      <w:szCs w:val="24"/>
      <w:lang w:eastAsia="pl-PL"/>
    </w:rPr>
  </w:style>
  <w:style w:type="paragraph" w:styleId="Lista">
    <w:name w:val="List"/>
    <w:basedOn w:val="Normalny"/>
    <w:unhideWhenUsed/>
    <w:rsid w:val="00795C7D"/>
    <w:pPr>
      <w:ind w:left="283" w:hanging="283"/>
      <w:contextualSpacing/>
    </w:pPr>
    <w:rPr>
      <w:rFonts w:eastAsia="Calibri"/>
    </w:rPr>
  </w:style>
  <w:style w:type="paragraph" w:styleId="Zwykytekst">
    <w:name w:val="Plain Text"/>
    <w:basedOn w:val="Normalny"/>
    <w:link w:val="ZwykytekstZnak"/>
    <w:uiPriority w:val="99"/>
    <w:rsid w:val="00795C7D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95C7D"/>
    <w:rPr>
      <w:rFonts w:ascii="Courier New" w:hAnsi="Courier New"/>
      <w:lang w:eastAsia="en-US"/>
    </w:rPr>
  </w:style>
  <w:style w:type="paragraph" w:customStyle="1" w:styleId="wypunktowanie2strona">
    <w:name w:val="!!!wypunktowanie 2 strona"/>
    <w:basedOn w:val="Normalny"/>
    <w:uiPriority w:val="99"/>
    <w:rsid w:val="00795C7D"/>
    <w:pPr>
      <w:numPr>
        <w:ilvl w:val="1"/>
        <w:numId w:val="34"/>
      </w:num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ArialRaport">
    <w:name w:val="Arial Raport"/>
    <w:basedOn w:val="Normalny"/>
    <w:uiPriority w:val="99"/>
    <w:rsid w:val="00795C7D"/>
    <w:pPr>
      <w:spacing w:before="180" w:after="240" w:line="280" w:lineRule="exact"/>
      <w:jc w:val="both"/>
    </w:pPr>
    <w:rPr>
      <w:rFonts w:ascii="Arial" w:eastAsia="Calibri" w:hAnsi="Arial"/>
      <w:szCs w:val="20"/>
    </w:rPr>
  </w:style>
  <w:style w:type="paragraph" w:customStyle="1" w:styleId="Akapitzlist1">
    <w:name w:val="Akapit z listą1"/>
    <w:basedOn w:val="Normalny"/>
    <w:rsid w:val="00795C7D"/>
    <w:pPr>
      <w:ind w:left="720"/>
      <w:contextualSpacing/>
    </w:pPr>
    <w:rPr>
      <w:rFonts w:eastAsia="Calibri"/>
    </w:rPr>
  </w:style>
  <w:style w:type="character" w:styleId="Uwydatnienie">
    <w:name w:val="Emphasis"/>
    <w:uiPriority w:val="20"/>
    <w:qFormat/>
    <w:rsid w:val="00795C7D"/>
    <w:rPr>
      <w:b/>
      <w:bCs/>
      <w:i w:val="0"/>
      <w:iCs w:val="0"/>
    </w:rPr>
  </w:style>
  <w:style w:type="character" w:customStyle="1" w:styleId="st1">
    <w:name w:val="st1"/>
    <w:rsid w:val="00795C7D"/>
  </w:style>
  <w:style w:type="character" w:styleId="Pogrubienie">
    <w:name w:val="Strong"/>
    <w:basedOn w:val="Domylnaczcionkaakapitu"/>
    <w:qFormat/>
    <w:rsid w:val="00795C7D"/>
    <w:rPr>
      <w:b/>
      <w:bCs/>
    </w:rPr>
  </w:style>
  <w:style w:type="paragraph" w:customStyle="1" w:styleId="Podtytugwny">
    <w:name w:val="Podtytuł główny"/>
    <w:basedOn w:val="Normalny"/>
    <w:uiPriority w:val="99"/>
    <w:rsid w:val="00795C7D"/>
    <w:pPr>
      <w:spacing w:after="120" w:line="360" w:lineRule="auto"/>
      <w:jc w:val="center"/>
    </w:pPr>
    <w:rPr>
      <w:rFonts w:ascii="Arial" w:hAnsi="Arial"/>
      <w:b/>
      <w:bCs/>
      <w:sz w:val="44"/>
      <w:szCs w:val="20"/>
      <w:lang w:eastAsia="pl-PL"/>
    </w:rPr>
  </w:style>
  <w:style w:type="paragraph" w:styleId="Spistreci2">
    <w:name w:val="toc 2"/>
    <w:basedOn w:val="Spistreci3"/>
    <w:next w:val="Spistreci3"/>
    <w:link w:val="Spistreci2Znak"/>
    <w:uiPriority w:val="39"/>
    <w:rsid w:val="00795C7D"/>
    <w:pPr>
      <w:widowControl w:val="0"/>
      <w:tabs>
        <w:tab w:val="left" w:pos="709"/>
        <w:tab w:val="left" w:pos="1208"/>
        <w:tab w:val="right" w:leader="dot" w:pos="9072"/>
      </w:tabs>
      <w:autoSpaceDE w:val="0"/>
      <w:autoSpaceDN w:val="0"/>
      <w:adjustRightInd w:val="0"/>
      <w:spacing w:before="80" w:after="0" w:line="240" w:lineRule="auto"/>
      <w:ind w:left="714" w:hanging="357"/>
    </w:pPr>
    <w:rPr>
      <w:rFonts w:ascii="Arial" w:eastAsia="Times New Roman" w:hAnsi="Arial" w:cs="Arial"/>
      <w:sz w:val="26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795C7D"/>
    <w:pPr>
      <w:spacing w:after="100"/>
      <w:ind w:left="440"/>
    </w:pPr>
    <w:rPr>
      <w:rFonts w:eastAsia="Calibri"/>
    </w:rPr>
  </w:style>
  <w:style w:type="character" w:customStyle="1" w:styleId="Spistreci2Znak">
    <w:name w:val="Spis treści 2 Znak"/>
    <w:basedOn w:val="Domylnaczcionkaakapitu"/>
    <w:link w:val="Spistreci2"/>
    <w:uiPriority w:val="39"/>
    <w:rsid w:val="00795C7D"/>
    <w:rPr>
      <w:rFonts w:ascii="Arial" w:hAnsi="Arial" w:cs="Arial"/>
      <w:sz w:val="26"/>
    </w:rPr>
  </w:style>
  <w:style w:type="paragraph" w:customStyle="1" w:styleId="Tekstpodstawowy31">
    <w:name w:val="Tekst podstawowy 31"/>
    <w:basedOn w:val="Normalny"/>
    <w:rsid w:val="00795C7D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OFRBody1">
    <w:name w:val="OFR Body 1"/>
    <w:basedOn w:val="Normalny"/>
    <w:uiPriority w:val="99"/>
    <w:rsid w:val="00795C7D"/>
    <w:pPr>
      <w:widowControl w:val="0"/>
      <w:suppressAutoHyphens/>
      <w:spacing w:after="80" w:line="360" w:lineRule="auto"/>
      <w:jc w:val="both"/>
    </w:pPr>
    <w:rPr>
      <w:rFonts w:ascii="Times New Roman" w:eastAsia="Lucida Sans Unicode" w:hAnsi="Times New Roman"/>
      <w:szCs w:val="20"/>
      <w:lang w:eastAsia="ar-SA"/>
    </w:rPr>
  </w:style>
  <w:style w:type="paragraph" w:customStyle="1" w:styleId="Lista21">
    <w:name w:val="Lista 21"/>
    <w:basedOn w:val="Normalny"/>
    <w:uiPriority w:val="99"/>
    <w:rsid w:val="00795C7D"/>
    <w:pPr>
      <w:widowControl w:val="0"/>
      <w:suppressAutoHyphens/>
      <w:spacing w:after="0" w:line="240" w:lineRule="auto"/>
      <w:ind w:left="566" w:hanging="283"/>
    </w:pPr>
    <w:rPr>
      <w:rFonts w:ascii="Gill Alt OnePl MT" w:eastAsia="Lucida Sans Unicode" w:hAnsi="Gill Alt OnePl MT"/>
      <w:sz w:val="24"/>
      <w:szCs w:val="24"/>
      <w:lang w:eastAsia="ar-SA"/>
    </w:rPr>
  </w:style>
  <w:style w:type="paragraph" w:customStyle="1" w:styleId="ustpumowy">
    <w:name w:val="ustęp umowy"/>
    <w:uiPriority w:val="99"/>
    <w:rsid w:val="00795C7D"/>
    <w:pPr>
      <w:keepLines/>
      <w:spacing w:before="120"/>
      <w:jc w:val="both"/>
    </w:pPr>
    <w:rPr>
      <w:rFonts w:ascii="Arial" w:hAnsi="Arial" w:cs="Arial"/>
      <w:sz w:val="22"/>
    </w:rPr>
  </w:style>
  <w:style w:type="paragraph" w:styleId="Mapadokumentu">
    <w:name w:val="Document Map"/>
    <w:basedOn w:val="Normalny"/>
    <w:link w:val="MapadokumentuZnak"/>
    <w:uiPriority w:val="99"/>
    <w:unhideWhenUsed/>
    <w:rsid w:val="00795C7D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795C7D"/>
    <w:rPr>
      <w:rFonts w:ascii="Tahoma" w:eastAsia="Calibri" w:hAnsi="Tahoma" w:cs="Tahoma"/>
      <w:sz w:val="16"/>
      <w:szCs w:val="16"/>
      <w:lang w:eastAsia="en-US"/>
    </w:rPr>
  </w:style>
  <w:style w:type="paragraph" w:customStyle="1" w:styleId="xl65">
    <w:name w:val="xl65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Times New Roman" w:hAnsi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795C7D"/>
    <w:pPr>
      <w:spacing w:before="100" w:beforeAutospacing="1" w:after="100" w:afterAutospacing="1" w:line="240" w:lineRule="auto"/>
      <w:textAlignment w:val="bottom"/>
    </w:pPr>
    <w:rPr>
      <w:rFonts w:ascii="Times New Roman" w:hAnsi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Times New Roman" w:hAnsi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hAnsi="Arial" w:cs="Arial"/>
      <w:sz w:val="16"/>
      <w:szCs w:val="16"/>
      <w:lang w:eastAsia="pl-PL"/>
    </w:rPr>
  </w:style>
  <w:style w:type="paragraph" w:customStyle="1" w:styleId="xl70">
    <w:name w:val="xl70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hAnsi="Arial" w:cs="Arial"/>
      <w:sz w:val="24"/>
      <w:szCs w:val="24"/>
      <w:lang w:eastAsia="pl-PL"/>
    </w:rPr>
  </w:style>
  <w:style w:type="paragraph" w:customStyle="1" w:styleId="xl71">
    <w:name w:val="xl71"/>
    <w:basedOn w:val="Normalny"/>
    <w:rsid w:val="00795C7D"/>
    <w:pPr>
      <w:spacing w:before="100" w:beforeAutospacing="1" w:after="100" w:afterAutospacing="1" w:line="240" w:lineRule="auto"/>
      <w:textAlignment w:val="bottom"/>
    </w:pPr>
    <w:rPr>
      <w:rFonts w:ascii="Times New Roman" w:hAnsi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hAnsi="Arial" w:cs="Arial"/>
      <w:sz w:val="24"/>
      <w:szCs w:val="24"/>
      <w:lang w:eastAsia="pl-PL"/>
    </w:rPr>
  </w:style>
  <w:style w:type="paragraph" w:customStyle="1" w:styleId="xl73">
    <w:name w:val="xl73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75">
    <w:name w:val="xl75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bottom"/>
    </w:pPr>
    <w:rPr>
      <w:rFonts w:ascii="Arial" w:hAnsi="Arial" w:cs="Arial"/>
      <w:sz w:val="16"/>
      <w:szCs w:val="16"/>
      <w:lang w:eastAsia="pl-PL"/>
    </w:rPr>
  </w:style>
  <w:style w:type="paragraph" w:customStyle="1" w:styleId="xl76">
    <w:name w:val="xl76"/>
    <w:basedOn w:val="Normalny"/>
    <w:rsid w:val="00795C7D"/>
    <w:pP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795C7D"/>
    <w:pPr>
      <w:pBdr>
        <w:left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78">
    <w:name w:val="xl78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79">
    <w:name w:val="xl79"/>
    <w:basedOn w:val="Normalny"/>
    <w:rsid w:val="00795C7D"/>
    <w:pPr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80">
    <w:name w:val="xl80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81">
    <w:name w:val="xl81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82">
    <w:name w:val="xl82"/>
    <w:basedOn w:val="Normalny"/>
    <w:rsid w:val="00795C7D"/>
    <w:pPr>
      <w:pBdr>
        <w:top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textAlignment w:val="bottom"/>
    </w:pPr>
    <w:rPr>
      <w:rFonts w:ascii="Arial" w:hAnsi="Arial" w:cs="Arial"/>
      <w:b/>
      <w:bCs/>
      <w:sz w:val="24"/>
      <w:szCs w:val="24"/>
      <w:lang w:eastAsia="pl-PL"/>
    </w:rPr>
  </w:style>
  <w:style w:type="numbering" w:customStyle="1" w:styleId="Bezlisty1111">
    <w:name w:val="Bez listy1111"/>
    <w:next w:val="Bezlisty"/>
    <w:uiPriority w:val="99"/>
    <w:semiHidden/>
    <w:unhideWhenUsed/>
    <w:rsid w:val="00795C7D"/>
  </w:style>
  <w:style w:type="character" w:styleId="UyteHipercze">
    <w:name w:val="FollowedHyperlink"/>
    <w:basedOn w:val="Domylnaczcionkaakapitu"/>
    <w:uiPriority w:val="99"/>
    <w:unhideWhenUsed/>
    <w:rsid w:val="00795C7D"/>
    <w:rPr>
      <w:color w:val="800080"/>
      <w:u w:val="single"/>
    </w:rPr>
  </w:style>
  <w:style w:type="character" w:customStyle="1" w:styleId="Nagwek1Znak1">
    <w:name w:val="Nagłówek 1 Znak1"/>
    <w:aliases w:val="Heading One Znak1"/>
    <w:basedOn w:val="Domylnaczcionkaakapitu"/>
    <w:uiPriority w:val="99"/>
    <w:rsid w:val="00795C7D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TekstkomentarzaZnak1">
    <w:name w:val="Tekst komentarza Znak1"/>
    <w:aliases w:val="Znak Znak1,Znak Znak Znak Znak1,Tekst podstawowy 31 Znak Znak1"/>
    <w:basedOn w:val="Domylnaczcionkaakapitu"/>
    <w:semiHidden/>
    <w:rsid w:val="00795C7D"/>
    <w:rPr>
      <w:lang w:eastAsia="en-US"/>
    </w:rPr>
  </w:style>
  <w:style w:type="table" w:customStyle="1" w:styleId="Tabela-Siatka11">
    <w:name w:val="Tabela - Siatka11"/>
    <w:basedOn w:val="Standardowy"/>
    <w:next w:val="Tabela-Siatka"/>
    <w:rsid w:val="00795C7D"/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1">
    <w:name w:val="Nagłówek 5 Znak1"/>
    <w:basedOn w:val="Domylnaczcionkaakapitu"/>
    <w:uiPriority w:val="9"/>
    <w:semiHidden/>
    <w:rsid w:val="00795C7D"/>
    <w:rPr>
      <w:rFonts w:ascii="Cambria" w:eastAsia="Times New Roman" w:hAnsi="Cambria" w:cs="Times New Roman"/>
      <w:color w:val="243F60"/>
      <w:sz w:val="22"/>
      <w:szCs w:val="22"/>
      <w:lang w:val="en-US" w:eastAsia="en-US"/>
    </w:rPr>
  </w:style>
  <w:style w:type="numbering" w:customStyle="1" w:styleId="Bezlisty2">
    <w:name w:val="Bez listy2"/>
    <w:next w:val="Bezlisty"/>
    <w:uiPriority w:val="99"/>
    <w:semiHidden/>
    <w:unhideWhenUsed/>
    <w:rsid w:val="00795C7D"/>
  </w:style>
  <w:style w:type="table" w:customStyle="1" w:styleId="Tabela-Siatka2">
    <w:name w:val="Tabela - Siatka2"/>
    <w:basedOn w:val="Standardowy"/>
    <w:next w:val="Tabela-Siatka"/>
    <w:rsid w:val="00795C7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795C7D"/>
  </w:style>
  <w:style w:type="table" w:customStyle="1" w:styleId="Tabela-Siatka12">
    <w:name w:val="Tabela - Siatka12"/>
    <w:basedOn w:val="Standardowy"/>
    <w:next w:val="Tabela-Siatka"/>
    <w:rsid w:val="00795C7D"/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Normalny"/>
    <w:rsid w:val="00795C7D"/>
    <w:pPr>
      <w:spacing w:before="100" w:beforeAutospacing="1" w:after="100" w:afterAutospacing="1" w:line="240" w:lineRule="auto"/>
    </w:pPr>
    <w:rPr>
      <w:rFonts w:ascii="Arial" w:hAnsi="Arial" w:cs="Arial"/>
      <w:color w:val="000000"/>
      <w:sz w:val="18"/>
      <w:szCs w:val="18"/>
      <w:lang w:eastAsia="pl-PL"/>
    </w:rPr>
  </w:style>
  <w:style w:type="paragraph" w:customStyle="1" w:styleId="xl63">
    <w:name w:val="xl63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18"/>
      <w:szCs w:val="18"/>
      <w:lang w:eastAsia="pl-PL"/>
    </w:rPr>
  </w:style>
  <w:style w:type="paragraph" w:customStyle="1" w:styleId="xl64">
    <w:name w:val="xl64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  <w:lang w:eastAsia="pl-PL"/>
    </w:rPr>
  </w:style>
  <w:style w:type="numbering" w:customStyle="1" w:styleId="Bezlisty3">
    <w:name w:val="Bez listy3"/>
    <w:next w:val="Bezlisty"/>
    <w:uiPriority w:val="99"/>
    <w:semiHidden/>
    <w:unhideWhenUsed/>
    <w:rsid w:val="00795C7D"/>
  </w:style>
  <w:style w:type="table" w:customStyle="1" w:styleId="Tabela-Siatka3">
    <w:name w:val="Tabela - Siatka3"/>
    <w:basedOn w:val="Standardowy"/>
    <w:next w:val="Tabela-Siatka"/>
    <w:rsid w:val="00795C7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795C7D"/>
  </w:style>
  <w:style w:type="table" w:customStyle="1" w:styleId="Tabela-Siatka13">
    <w:name w:val="Tabela - Siatka13"/>
    <w:basedOn w:val="Standardowy"/>
    <w:next w:val="Tabela-Siatka"/>
    <w:rsid w:val="00795C7D"/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795C7D"/>
  </w:style>
  <w:style w:type="table" w:customStyle="1" w:styleId="Tabela-Siatka4">
    <w:name w:val="Tabela - Siatka4"/>
    <w:basedOn w:val="Standardowy"/>
    <w:next w:val="Tabela-Siatka"/>
    <w:uiPriority w:val="59"/>
    <w:rsid w:val="00795C7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795C7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DefinitionsGrid122">
    <w:name w:val="Table Definitions Grid122"/>
    <w:basedOn w:val="Standardowy"/>
    <w:next w:val="Tabela-Siatka"/>
    <w:rsid w:val="00795C7D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795C7D"/>
  </w:style>
  <w:style w:type="table" w:customStyle="1" w:styleId="Tabela-Siatka6">
    <w:name w:val="Tabela - Siatka6"/>
    <w:basedOn w:val="Standardowy"/>
    <w:next w:val="Tabela-Siatka"/>
    <w:uiPriority w:val="59"/>
    <w:rsid w:val="00795C7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795C7D"/>
  </w:style>
  <w:style w:type="table" w:customStyle="1" w:styleId="Tabela-Siatka7">
    <w:name w:val="Tabela - Siatka7"/>
    <w:basedOn w:val="Standardowy"/>
    <w:next w:val="Tabela-Siatka"/>
    <w:uiPriority w:val="59"/>
    <w:rsid w:val="00795C7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6">
    <w:name w:val="font6"/>
    <w:basedOn w:val="Normalny"/>
    <w:rsid w:val="00795C7D"/>
    <w:pPr>
      <w:spacing w:before="100" w:beforeAutospacing="1" w:after="100" w:afterAutospacing="1" w:line="240" w:lineRule="auto"/>
    </w:pPr>
    <w:rPr>
      <w:b/>
      <w:bCs/>
      <w:color w:val="1F497D"/>
      <w:lang w:eastAsia="pl-PL"/>
    </w:rPr>
  </w:style>
  <w:style w:type="paragraph" w:customStyle="1" w:styleId="font7">
    <w:name w:val="font7"/>
    <w:basedOn w:val="Normalny"/>
    <w:rsid w:val="00795C7D"/>
    <w:pPr>
      <w:spacing w:before="100" w:beforeAutospacing="1" w:after="100" w:afterAutospacing="1" w:line="240" w:lineRule="auto"/>
    </w:pPr>
    <w:rPr>
      <w:b/>
      <w:bCs/>
      <w:lang w:eastAsia="pl-PL"/>
    </w:rPr>
  </w:style>
  <w:style w:type="paragraph" w:customStyle="1" w:styleId="xl83">
    <w:name w:val="xl83"/>
    <w:basedOn w:val="Normalny"/>
    <w:rsid w:val="00795C7D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795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pl-PL"/>
    </w:rPr>
  </w:style>
  <w:style w:type="numbering" w:customStyle="1" w:styleId="Bezlisty7">
    <w:name w:val="Bez listy7"/>
    <w:next w:val="Bezlisty"/>
    <w:semiHidden/>
    <w:rsid w:val="00795C7D"/>
  </w:style>
  <w:style w:type="character" w:customStyle="1" w:styleId="WW8Num1z0">
    <w:name w:val="WW8Num1z0"/>
    <w:rsid w:val="00795C7D"/>
    <w:rPr>
      <w:rFonts w:cs="Arial"/>
    </w:rPr>
  </w:style>
  <w:style w:type="character" w:customStyle="1" w:styleId="WW8Num3z0">
    <w:name w:val="WW8Num3z0"/>
    <w:rsid w:val="00795C7D"/>
    <w:rPr>
      <w:rFonts w:ascii="Wingdings" w:hAnsi="Wingdings" w:cs="StarSymbol"/>
      <w:sz w:val="18"/>
      <w:szCs w:val="18"/>
    </w:rPr>
  </w:style>
  <w:style w:type="character" w:customStyle="1" w:styleId="WW8Num3z1">
    <w:name w:val="WW8Num3z1"/>
    <w:rsid w:val="00795C7D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sid w:val="00795C7D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  <w:rsid w:val="00795C7D"/>
  </w:style>
  <w:style w:type="character" w:customStyle="1" w:styleId="WW-Absatz-Standardschriftart">
    <w:name w:val="WW-Absatz-Standardschriftart"/>
    <w:rsid w:val="00795C7D"/>
  </w:style>
  <w:style w:type="character" w:customStyle="1" w:styleId="WW-Absatz-Standardschriftart1">
    <w:name w:val="WW-Absatz-Standardschriftart1"/>
    <w:rsid w:val="00795C7D"/>
  </w:style>
  <w:style w:type="character" w:customStyle="1" w:styleId="WW-Absatz-Standardschriftart11">
    <w:name w:val="WW-Absatz-Standardschriftart11"/>
    <w:rsid w:val="00795C7D"/>
  </w:style>
  <w:style w:type="character" w:customStyle="1" w:styleId="WW-Absatz-Standardschriftart111">
    <w:name w:val="WW-Absatz-Standardschriftart111"/>
    <w:rsid w:val="00795C7D"/>
  </w:style>
  <w:style w:type="character" w:customStyle="1" w:styleId="WW-Absatz-Standardschriftart1111">
    <w:name w:val="WW-Absatz-Standardschriftart1111"/>
    <w:rsid w:val="00795C7D"/>
  </w:style>
  <w:style w:type="character" w:customStyle="1" w:styleId="WW-Absatz-Standardschriftart11111">
    <w:name w:val="WW-Absatz-Standardschriftart11111"/>
    <w:rsid w:val="00795C7D"/>
  </w:style>
  <w:style w:type="character" w:customStyle="1" w:styleId="WW-Absatz-Standardschriftart111111">
    <w:name w:val="WW-Absatz-Standardschriftart111111"/>
    <w:rsid w:val="00795C7D"/>
  </w:style>
  <w:style w:type="character" w:customStyle="1" w:styleId="WW-Absatz-Standardschriftart1111111">
    <w:name w:val="WW-Absatz-Standardschriftart1111111"/>
    <w:rsid w:val="00795C7D"/>
  </w:style>
  <w:style w:type="character" w:customStyle="1" w:styleId="WW-Absatz-Standardschriftart11111111">
    <w:name w:val="WW-Absatz-Standardschriftart11111111"/>
    <w:rsid w:val="00795C7D"/>
  </w:style>
  <w:style w:type="character" w:customStyle="1" w:styleId="WW-Absatz-Standardschriftart111111111">
    <w:name w:val="WW-Absatz-Standardschriftart111111111"/>
    <w:rsid w:val="00795C7D"/>
  </w:style>
  <w:style w:type="character" w:customStyle="1" w:styleId="WW-Absatz-Standardschriftart1111111111">
    <w:name w:val="WW-Absatz-Standardschriftart1111111111"/>
    <w:rsid w:val="00795C7D"/>
  </w:style>
  <w:style w:type="character" w:customStyle="1" w:styleId="WW-Absatz-Standardschriftart11111111111">
    <w:name w:val="WW-Absatz-Standardschriftart11111111111"/>
    <w:rsid w:val="00795C7D"/>
  </w:style>
  <w:style w:type="character" w:customStyle="1" w:styleId="Domylnaczcionkaakapitu1">
    <w:name w:val="Domyślna czcionka akapitu1"/>
    <w:rsid w:val="00795C7D"/>
  </w:style>
  <w:style w:type="character" w:customStyle="1" w:styleId="Symbolewypunktowania">
    <w:name w:val="Symbole wypunktowania"/>
    <w:rsid w:val="00795C7D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795C7D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795C7D"/>
    <w:pPr>
      <w:suppressLineNumbers/>
      <w:suppressAutoHyphens/>
      <w:spacing w:before="120" w:after="120" w:line="240" w:lineRule="auto"/>
    </w:pPr>
    <w:rPr>
      <w:rFonts w:ascii="Arial Narrow" w:hAnsi="Arial Narrow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95C7D"/>
    <w:pPr>
      <w:suppressLineNumbers/>
      <w:suppressAutoHyphens/>
      <w:spacing w:after="0" w:line="240" w:lineRule="auto"/>
    </w:pPr>
    <w:rPr>
      <w:rFonts w:ascii="Arial Narrow" w:hAnsi="Arial Narrow" w:cs="Tahom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795C7D"/>
    <w:pPr>
      <w:suppressAutoHyphens/>
      <w:spacing w:after="0" w:line="360" w:lineRule="auto"/>
      <w:jc w:val="both"/>
    </w:pPr>
    <w:rPr>
      <w:rFonts w:ascii="Arial Narrow" w:hAnsi="Arial Narrow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795C7D"/>
    <w:pPr>
      <w:suppressAutoHyphens/>
    </w:pPr>
    <w:rPr>
      <w:rFonts w:ascii="Arial Narrow" w:hAnsi="Arial Narrow"/>
      <w:color w:val="000000"/>
      <w:lang w:eastAsia="ar-SA"/>
    </w:rPr>
  </w:style>
  <w:style w:type="paragraph" w:customStyle="1" w:styleId="Tekstpodstawowywcity21">
    <w:name w:val="Tekst podstawowy wcięty 21"/>
    <w:basedOn w:val="Normalny"/>
    <w:rsid w:val="00795C7D"/>
    <w:pPr>
      <w:suppressAutoHyphens/>
      <w:spacing w:after="0" w:line="240" w:lineRule="auto"/>
      <w:ind w:left="426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Tekstpodstawowyzwciciem2">
    <w:name w:val="Tekst podstawowy z wcięciem2"/>
    <w:basedOn w:val="Tekstpodstawowy"/>
    <w:rsid w:val="00795C7D"/>
    <w:pPr>
      <w:suppressAutoHyphens/>
      <w:spacing w:after="120"/>
      <w:ind w:firstLine="283"/>
      <w:jc w:val="left"/>
    </w:pPr>
    <w:rPr>
      <w:rFonts w:ascii="Arial" w:hAnsi="Arial"/>
      <w:szCs w:val="20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795C7D"/>
  </w:style>
  <w:style w:type="numbering" w:customStyle="1" w:styleId="Bezlisty9">
    <w:name w:val="Bez listy9"/>
    <w:next w:val="Bezlisty"/>
    <w:uiPriority w:val="99"/>
    <w:semiHidden/>
    <w:unhideWhenUsed/>
    <w:rsid w:val="0010055D"/>
  </w:style>
  <w:style w:type="table" w:customStyle="1" w:styleId="Tabela-Siatka8">
    <w:name w:val="Tabela - Siatka8"/>
    <w:basedOn w:val="Standardowy"/>
    <w:next w:val="Tabela-Siatka"/>
    <w:uiPriority w:val="59"/>
    <w:rsid w:val="0010055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8">
    <w:name w:val="Styl8"/>
    <w:basedOn w:val="Normalny"/>
    <w:rsid w:val="00C7089F"/>
    <w:pPr>
      <w:numPr>
        <w:numId w:val="41"/>
      </w:numPr>
      <w:suppressAutoHyphens/>
      <w:spacing w:before="120" w:after="0" w:line="240" w:lineRule="auto"/>
      <w:jc w:val="both"/>
    </w:pPr>
    <w:rPr>
      <w:rFonts w:ascii="Arial" w:hAnsi="Arial"/>
      <w:sz w:val="20"/>
      <w:szCs w:val="20"/>
      <w:lang w:eastAsia="ar-SA"/>
    </w:rPr>
  </w:style>
  <w:style w:type="character" w:customStyle="1" w:styleId="Teksttreci7">
    <w:name w:val="Tekst treści (7)"/>
    <w:link w:val="Teksttreci71"/>
    <w:uiPriority w:val="99"/>
    <w:locked/>
    <w:rsid w:val="00C7089F"/>
    <w:rPr>
      <w:rFonts w:ascii="Arial" w:hAnsi="Arial" w:cs="Arial"/>
      <w:shd w:val="clear" w:color="auto" w:fill="FFFFFF"/>
    </w:rPr>
  </w:style>
  <w:style w:type="paragraph" w:customStyle="1" w:styleId="Teksttreci71">
    <w:name w:val="Tekst treści (7)1"/>
    <w:basedOn w:val="Normalny"/>
    <w:link w:val="Teksttreci7"/>
    <w:uiPriority w:val="99"/>
    <w:rsid w:val="00C7089F"/>
    <w:pPr>
      <w:shd w:val="clear" w:color="auto" w:fill="FFFFFF"/>
      <w:spacing w:after="0" w:line="367" w:lineRule="exact"/>
      <w:ind w:hanging="360"/>
    </w:pPr>
    <w:rPr>
      <w:rFonts w:ascii="Arial" w:hAnsi="Arial" w:cs="Arial"/>
      <w:sz w:val="20"/>
      <w:szCs w:val="20"/>
      <w:lang w:eastAsia="pl-PL"/>
    </w:rPr>
  </w:style>
  <w:style w:type="character" w:customStyle="1" w:styleId="DefaultChar">
    <w:name w:val="Default Char"/>
    <w:basedOn w:val="Domylnaczcionkaakapitu"/>
    <w:link w:val="Default"/>
    <w:locked/>
    <w:rsid w:val="009B294B"/>
    <w:rPr>
      <w:rFonts w:ascii="Arial" w:eastAsia="Calibri" w:hAnsi="Arial" w:cs="Arial"/>
      <w:sz w:val="22"/>
      <w:szCs w:val="22"/>
      <w:lang w:eastAsia="en-US"/>
    </w:rPr>
  </w:style>
  <w:style w:type="paragraph" w:customStyle="1" w:styleId="NormalnyWeb1">
    <w:name w:val="Normalny (Web)1"/>
    <w:basedOn w:val="Normalny"/>
    <w:rsid w:val="00665EF5"/>
    <w:pPr>
      <w:spacing w:before="100" w:after="100" w:line="240" w:lineRule="auto"/>
    </w:pPr>
    <w:rPr>
      <w:rFonts w:ascii="Times New Roman" w:hAnsi="Times New Roman"/>
      <w:sz w:val="24"/>
      <w:szCs w:val="20"/>
      <w:lang w:eastAsia="pl-PL"/>
    </w:rPr>
  </w:style>
  <w:style w:type="paragraph" w:customStyle="1" w:styleId="Tytu1">
    <w:name w:val="Tytuł1"/>
    <w:basedOn w:val="Normalny"/>
    <w:rsid w:val="00665EF5"/>
    <w:pPr>
      <w:spacing w:before="120" w:after="120" w:line="288" w:lineRule="auto"/>
    </w:pPr>
    <w:rPr>
      <w:rFonts w:eastAsia="Calibri"/>
      <w:b/>
      <w:caps/>
      <w:color w:val="000000"/>
    </w:rPr>
  </w:style>
  <w:style w:type="paragraph" w:customStyle="1" w:styleId="H1">
    <w:name w:val="H1"/>
    <w:basedOn w:val="Normalny"/>
    <w:next w:val="Normalny"/>
    <w:locked/>
    <w:rsid w:val="00665EF5"/>
    <w:pPr>
      <w:keepNext/>
      <w:keepLines/>
      <w:numPr>
        <w:numId w:val="74"/>
      </w:numPr>
      <w:suppressAutoHyphens/>
      <w:spacing w:before="120" w:after="120" w:line="288" w:lineRule="auto"/>
      <w:jc w:val="both"/>
      <w:outlineLvl w:val="0"/>
    </w:pPr>
    <w:rPr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665EF5"/>
    <w:pPr>
      <w:numPr>
        <w:ilvl w:val="1"/>
        <w:numId w:val="74"/>
      </w:numPr>
      <w:suppressAutoHyphens/>
      <w:spacing w:before="120" w:after="120" w:line="288" w:lineRule="auto"/>
      <w:jc w:val="both"/>
      <w:outlineLvl w:val="1"/>
    </w:pPr>
    <w:rPr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665EF5"/>
    <w:pPr>
      <w:numPr>
        <w:ilvl w:val="2"/>
        <w:numId w:val="74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665EF5"/>
    <w:pPr>
      <w:numPr>
        <w:ilvl w:val="3"/>
        <w:numId w:val="74"/>
      </w:numPr>
      <w:suppressAutoHyphens/>
      <w:spacing w:before="120" w:after="120" w:line="288" w:lineRule="auto"/>
      <w:jc w:val="both"/>
      <w:outlineLvl w:val="3"/>
    </w:pPr>
    <w:rPr>
      <w:color w:val="000000"/>
      <w:szCs w:val="24"/>
      <w:lang w:eastAsia="pl-PL"/>
    </w:rPr>
  </w:style>
  <w:style w:type="paragraph" w:customStyle="1" w:styleId="H5">
    <w:name w:val="H5"/>
    <w:basedOn w:val="Normalny"/>
    <w:rsid w:val="00665EF5"/>
    <w:pPr>
      <w:numPr>
        <w:ilvl w:val="4"/>
        <w:numId w:val="74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color w:val="000000"/>
      <w:szCs w:val="24"/>
      <w:lang w:eastAsia="pl-PL"/>
    </w:rPr>
  </w:style>
  <w:style w:type="paragraph" w:customStyle="1" w:styleId="H6">
    <w:name w:val="H6"/>
    <w:basedOn w:val="Normalny"/>
    <w:rsid w:val="00665EF5"/>
    <w:pPr>
      <w:numPr>
        <w:ilvl w:val="5"/>
        <w:numId w:val="74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color w:val="000000"/>
      <w:szCs w:val="24"/>
      <w:lang w:eastAsia="pl-PL"/>
    </w:rPr>
  </w:style>
  <w:style w:type="paragraph" w:customStyle="1" w:styleId="H7">
    <w:name w:val="H7"/>
    <w:basedOn w:val="Normalny"/>
    <w:rsid w:val="00665EF5"/>
    <w:pPr>
      <w:numPr>
        <w:ilvl w:val="6"/>
        <w:numId w:val="74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color w:val="00000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58831-8887-416A-82FF-438807A0A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2269</Words>
  <Characters>15425</Characters>
  <Application>Microsoft Office Word</Application>
  <DocSecurity>0</DocSecurity>
  <Lines>128</Lines>
  <Paragraphs>35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Microsoft Word - Załącznik nr 1 - Regulamin pracy Komisji Przetargowych.docx</vt:lpstr>
      <vt:lpstr>Microsoft Word - Załącznik nr 1 - Regulamin pracy Komisji Przetargowych.docx</vt:lpstr>
    </vt:vector>
  </TitlesOfParts>
  <Company>Grizli777</Company>
  <LinksUpToDate>false</LinksUpToDate>
  <CharactersWithSpaces>17659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 nr 1 - Regulamin pracy Komisji Przetargowych.docx</dc:title>
  <dc:subject/>
  <dc:creator>Magdalena Zdziennicka</dc:creator>
  <cp:keywords/>
  <dc:description/>
  <cp:lastModifiedBy>Mazur Magdalena</cp:lastModifiedBy>
  <cp:revision>7</cp:revision>
  <cp:lastPrinted>2024-03-06T08:31:00Z</cp:lastPrinted>
  <dcterms:created xsi:type="dcterms:W3CDTF">2025-11-27T10:08:00Z</dcterms:created>
  <dcterms:modified xsi:type="dcterms:W3CDTF">2025-11-27T11:04:00Z</dcterms:modified>
</cp:coreProperties>
</file>